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K i v o n a t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Dombrád Város Önkormányzat</w:t>
      </w:r>
      <w:r>
        <w:rPr>
          <w:b/>
        </w:rPr>
        <w:t>a</w:t>
      </w:r>
      <w:r w:rsidRPr="006D0F5B">
        <w:rPr>
          <w:b/>
        </w:rPr>
        <w:t xml:space="preserve"> Képviselő-testületének</w:t>
      </w:r>
      <w:r>
        <w:rPr>
          <w:b/>
        </w:rPr>
        <w:t xml:space="preserve"> </w:t>
      </w:r>
      <w:r w:rsidRPr="006D0F5B">
        <w:rPr>
          <w:b/>
        </w:rPr>
        <w:t>20</w:t>
      </w:r>
      <w:r>
        <w:rPr>
          <w:b/>
        </w:rPr>
        <w:t>2</w:t>
      </w:r>
      <w:r w:rsidR="00490E94">
        <w:rPr>
          <w:b/>
        </w:rPr>
        <w:t>3</w:t>
      </w:r>
      <w:r w:rsidRPr="006D0F5B">
        <w:rPr>
          <w:b/>
        </w:rPr>
        <w:t xml:space="preserve">. </w:t>
      </w:r>
      <w:r w:rsidR="008F3611">
        <w:rPr>
          <w:b/>
        </w:rPr>
        <w:t>dec</w:t>
      </w:r>
      <w:r w:rsidR="008B7F57">
        <w:rPr>
          <w:b/>
        </w:rPr>
        <w:t>ember</w:t>
      </w:r>
      <w:r w:rsidR="00B737F4">
        <w:rPr>
          <w:b/>
        </w:rPr>
        <w:t xml:space="preserve"> </w:t>
      </w:r>
      <w:r>
        <w:rPr>
          <w:b/>
        </w:rPr>
        <w:t xml:space="preserve">hó </w:t>
      </w:r>
      <w:r w:rsidR="008F3611">
        <w:rPr>
          <w:b/>
        </w:rPr>
        <w:t>1</w:t>
      </w:r>
      <w:r w:rsidR="007D31EB">
        <w:rPr>
          <w:b/>
        </w:rPr>
        <w:t>9</w:t>
      </w:r>
      <w:r>
        <w:rPr>
          <w:b/>
        </w:rPr>
        <w:t>-</w:t>
      </w:r>
      <w:r w:rsidR="008B7F57">
        <w:rPr>
          <w:b/>
        </w:rPr>
        <w:t>é</w:t>
      </w:r>
      <w:r>
        <w:rPr>
          <w:b/>
        </w:rPr>
        <w:t>n</w:t>
      </w:r>
      <w:r w:rsidRPr="006D0F5B">
        <w:rPr>
          <w:b/>
        </w:rPr>
        <w:t xml:space="preserve"> megtartott </w:t>
      </w:r>
      <w:r w:rsidR="003E0F96">
        <w:rPr>
          <w:b/>
        </w:rPr>
        <w:t>nyilvános</w:t>
      </w:r>
      <w:r>
        <w:rPr>
          <w:b/>
        </w:rPr>
        <w:t xml:space="preserve"> ü</w:t>
      </w:r>
      <w:r w:rsidRPr="006D0F5B">
        <w:rPr>
          <w:b/>
        </w:rPr>
        <w:t>lésének jegyzőkönyvéből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--------------------------------------------------------------------------------------------------------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 xml:space="preserve">Dombrád Város Önkormányzata 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>Képviselő-testületének</w:t>
      </w:r>
    </w:p>
    <w:p w:rsidR="00FC32C2" w:rsidRDefault="00B737F4" w:rsidP="00FC32C2">
      <w:pPr>
        <w:jc w:val="center"/>
        <w:rPr>
          <w:b/>
        </w:rPr>
      </w:pPr>
      <w:r>
        <w:rPr>
          <w:b/>
        </w:rPr>
        <w:t>1</w:t>
      </w:r>
      <w:r w:rsidR="007D31EB">
        <w:rPr>
          <w:b/>
        </w:rPr>
        <w:t>5</w:t>
      </w:r>
      <w:r w:rsidR="00F649B4">
        <w:rPr>
          <w:b/>
        </w:rPr>
        <w:t>8</w:t>
      </w:r>
      <w:r w:rsidR="00FC32C2" w:rsidRPr="0083181D">
        <w:rPr>
          <w:b/>
        </w:rPr>
        <w:t>/202</w:t>
      </w:r>
      <w:r w:rsidR="00490E94">
        <w:rPr>
          <w:b/>
        </w:rPr>
        <w:t>3</w:t>
      </w:r>
      <w:r w:rsidR="00833FA9">
        <w:rPr>
          <w:b/>
        </w:rPr>
        <w:t>.(</w:t>
      </w:r>
      <w:r>
        <w:rPr>
          <w:b/>
        </w:rPr>
        <w:t>X</w:t>
      </w:r>
      <w:r w:rsidR="008F3611">
        <w:rPr>
          <w:b/>
        </w:rPr>
        <w:t>I</w:t>
      </w:r>
      <w:r w:rsidR="008B7F57">
        <w:rPr>
          <w:b/>
        </w:rPr>
        <w:t>I</w:t>
      </w:r>
      <w:r w:rsidR="00691A85">
        <w:rPr>
          <w:b/>
        </w:rPr>
        <w:t>.</w:t>
      </w:r>
      <w:r w:rsidR="008F3611">
        <w:rPr>
          <w:b/>
        </w:rPr>
        <w:t>1</w:t>
      </w:r>
      <w:r w:rsidR="007D31EB">
        <w:rPr>
          <w:b/>
        </w:rPr>
        <w:t>9</w:t>
      </w:r>
      <w:r w:rsidR="00FC32C2" w:rsidRPr="0083181D">
        <w:rPr>
          <w:b/>
        </w:rPr>
        <w:t>.) önkormányzati határozata</w:t>
      </w:r>
    </w:p>
    <w:p w:rsidR="00153D27" w:rsidRDefault="00153D27" w:rsidP="00FC32C2">
      <w:pPr>
        <w:jc w:val="center"/>
        <w:rPr>
          <w:b/>
        </w:rPr>
      </w:pPr>
    </w:p>
    <w:p w:rsidR="005C5E74" w:rsidRDefault="005C5E74" w:rsidP="00FC32C2">
      <w:pPr>
        <w:jc w:val="center"/>
        <w:rPr>
          <w:b/>
        </w:rPr>
      </w:pPr>
    </w:p>
    <w:p w:rsidR="00F649B4" w:rsidRDefault="00F649B4" w:rsidP="00F649B4">
      <w:pPr>
        <w:jc w:val="center"/>
        <w:rPr>
          <w:b/>
        </w:rPr>
      </w:pPr>
      <w:r w:rsidRPr="002A4CD2">
        <w:rPr>
          <w:b/>
        </w:rPr>
        <w:t xml:space="preserve">Az ülés napirendjének </w:t>
      </w:r>
      <w:r>
        <w:rPr>
          <w:b/>
        </w:rPr>
        <w:t>elfogadásáról</w:t>
      </w:r>
    </w:p>
    <w:p w:rsidR="00F649B4" w:rsidRPr="002A4CD2" w:rsidRDefault="00F649B4" w:rsidP="00F649B4">
      <w:pPr>
        <w:jc w:val="center"/>
        <w:rPr>
          <w:b/>
        </w:rPr>
      </w:pPr>
    </w:p>
    <w:p w:rsidR="00F649B4" w:rsidRPr="00BD79C2" w:rsidRDefault="00F649B4" w:rsidP="00F649B4">
      <w:pPr>
        <w:jc w:val="center"/>
        <w:rPr>
          <w:rFonts w:ascii="Calibri" w:hAnsi="Calibri"/>
          <w:sz w:val="22"/>
          <w:szCs w:val="22"/>
        </w:rPr>
      </w:pPr>
    </w:p>
    <w:p w:rsidR="00F649B4" w:rsidRPr="002A4CD2" w:rsidRDefault="00F649B4" w:rsidP="00F649B4">
      <w:pPr>
        <w:jc w:val="both"/>
        <w:rPr>
          <w:b/>
        </w:rPr>
      </w:pPr>
      <w:r w:rsidRPr="002A4CD2">
        <w:rPr>
          <w:b/>
        </w:rPr>
        <w:t>A Képviselő-testület</w:t>
      </w:r>
    </w:p>
    <w:p w:rsidR="00F649B4" w:rsidRPr="00AB65E1" w:rsidRDefault="00F649B4" w:rsidP="00F649B4">
      <w:pPr>
        <w:jc w:val="both"/>
        <w:rPr>
          <w:b/>
        </w:rPr>
      </w:pPr>
    </w:p>
    <w:p w:rsidR="00F649B4" w:rsidRDefault="00F649B4" w:rsidP="00F649B4">
      <w:pPr>
        <w:suppressAutoHyphens/>
        <w:ind w:left="720" w:hanging="720"/>
        <w:jc w:val="both"/>
      </w:pPr>
      <w:r>
        <w:t xml:space="preserve">1.) </w:t>
      </w:r>
      <w:r w:rsidRPr="00AB65E1">
        <w:t>Megtárgyalta a napirendi pont</w:t>
      </w:r>
      <w:r>
        <w:t>ok</w:t>
      </w:r>
      <w:r w:rsidRPr="00AB65E1">
        <w:t>ra vonatkozó javaslatot.</w:t>
      </w:r>
    </w:p>
    <w:p w:rsidR="00F649B4" w:rsidRPr="0087449B" w:rsidRDefault="00F649B4" w:rsidP="00F649B4">
      <w:pPr>
        <w:suppressAutoHyphens/>
        <w:ind w:left="720"/>
        <w:jc w:val="both"/>
      </w:pPr>
    </w:p>
    <w:p w:rsidR="00F649B4" w:rsidRDefault="00F649B4" w:rsidP="00F649B4">
      <w:pPr>
        <w:jc w:val="both"/>
      </w:pPr>
      <w:r w:rsidRPr="00F02EC6">
        <w:t>2.) Az alábbi napirende</w:t>
      </w:r>
      <w:r>
        <w:t>ke</w:t>
      </w:r>
      <w:r w:rsidRPr="00F02EC6">
        <w:t>t fogadta el megtárgyalásra:</w:t>
      </w:r>
    </w:p>
    <w:p w:rsidR="00026EED" w:rsidRPr="008F3611" w:rsidRDefault="00026EED" w:rsidP="007D31EB">
      <w:pPr>
        <w:rPr>
          <w:bCs/>
          <w:color w:val="FF0000"/>
        </w:rPr>
      </w:pPr>
    </w:p>
    <w:p w:rsidR="00026EED" w:rsidRDefault="00026EED" w:rsidP="00026EED">
      <w:pPr>
        <w:tabs>
          <w:tab w:val="left" w:pos="0"/>
        </w:tabs>
        <w:contextualSpacing/>
        <w:jc w:val="both"/>
        <w:rPr>
          <w:bCs/>
        </w:rPr>
      </w:pPr>
    </w:p>
    <w:p w:rsidR="00F649B4" w:rsidRPr="00D76916" w:rsidRDefault="00F649B4" w:rsidP="00F649B4">
      <w:pPr>
        <w:pStyle w:val="Szvegtrzs"/>
        <w:spacing w:after="0"/>
        <w:ind w:left="6"/>
        <w:rPr>
          <w:b/>
          <w:szCs w:val="24"/>
        </w:rPr>
      </w:pPr>
      <w:r w:rsidRPr="00D76916">
        <w:rPr>
          <w:szCs w:val="24"/>
        </w:rPr>
        <w:t xml:space="preserve">(1. </w:t>
      </w:r>
      <w:proofErr w:type="spellStart"/>
      <w:r w:rsidRPr="00D76916">
        <w:rPr>
          <w:szCs w:val="24"/>
        </w:rPr>
        <w:t>tsp</w:t>
      </w:r>
      <w:proofErr w:type="spellEnd"/>
      <w:r w:rsidRPr="00D76916">
        <w:rPr>
          <w:szCs w:val="24"/>
        </w:rPr>
        <w:t>)</w:t>
      </w:r>
      <w:r w:rsidRPr="00D76916">
        <w:rPr>
          <w:szCs w:val="24"/>
        </w:rPr>
        <w:tab/>
      </w:r>
      <w:r w:rsidRPr="00D76916">
        <w:rPr>
          <w:szCs w:val="24"/>
        </w:rPr>
        <w:tab/>
        <w:t xml:space="preserve">Beszámoló a lejárt határidejű határozatok végrehajtásáról és a két ülés között </w:t>
      </w:r>
      <w:r w:rsidRPr="00D76916">
        <w:rPr>
          <w:szCs w:val="24"/>
        </w:rPr>
        <w:tab/>
      </w:r>
      <w:r w:rsidRPr="00D76916">
        <w:rPr>
          <w:szCs w:val="24"/>
        </w:rPr>
        <w:tab/>
      </w:r>
      <w:r>
        <w:rPr>
          <w:szCs w:val="24"/>
        </w:rPr>
        <w:tab/>
      </w:r>
      <w:r w:rsidRPr="00D76916">
        <w:rPr>
          <w:szCs w:val="24"/>
        </w:rPr>
        <w:t xml:space="preserve">történt fontosabb intézkedésekről, eseményekről </w:t>
      </w:r>
    </w:p>
    <w:p w:rsidR="00F649B4" w:rsidRDefault="00F649B4" w:rsidP="00F649B4">
      <w:pPr>
        <w:ind w:firstLine="708"/>
        <w:jc w:val="both"/>
      </w:pPr>
      <w:r w:rsidRPr="00D76916">
        <w:tab/>
      </w:r>
      <w:r w:rsidRPr="00D76916">
        <w:rPr>
          <w:u w:val="single"/>
        </w:rPr>
        <w:t>Előadó:</w:t>
      </w:r>
      <w:r w:rsidRPr="00D76916">
        <w:t xml:space="preserve"> </w:t>
      </w:r>
      <w:r>
        <w:t>Harsányi László</w:t>
      </w:r>
      <w:r w:rsidRPr="00D76916">
        <w:t xml:space="preserve"> polgármester</w:t>
      </w:r>
    </w:p>
    <w:p w:rsidR="00F649B4" w:rsidRPr="00B14039" w:rsidRDefault="00F649B4" w:rsidP="00F649B4">
      <w:pPr>
        <w:ind w:firstLine="708"/>
        <w:jc w:val="both"/>
      </w:pPr>
    </w:p>
    <w:p w:rsidR="00F649B4" w:rsidRPr="00D76916" w:rsidRDefault="00F649B4" w:rsidP="00F649B4">
      <w:pPr>
        <w:ind w:left="1410" w:hanging="1410"/>
        <w:jc w:val="both"/>
      </w:pPr>
      <w:r w:rsidRPr="00D76916">
        <w:t>(</w:t>
      </w:r>
      <w:r>
        <w:t>2</w:t>
      </w:r>
      <w:r w:rsidRPr="00D76916">
        <w:t xml:space="preserve">. </w:t>
      </w:r>
      <w:proofErr w:type="spellStart"/>
      <w:r w:rsidRPr="00D76916">
        <w:t>tsp</w:t>
      </w:r>
      <w:proofErr w:type="spellEnd"/>
      <w:r w:rsidRPr="00D76916">
        <w:t>)</w:t>
      </w:r>
      <w:r w:rsidRPr="00D76916">
        <w:tab/>
      </w:r>
      <w:r w:rsidRPr="00D76916">
        <w:tab/>
        <w:t xml:space="preserve">Előterjesztés a </w:t>
      </w:r>
      <w:r w:rsidRPr="00D76916">
        <w:rPr>
          <w:rFonts w:eastAsia="Arial Unicode MS"/>
          <w:kern w:val="2"/>
          <w:lang w:eastAsia="zh-CN" w:bidi="hi-IN"/>
        </w:rPr>
        <w:t>Dombrádért Együtt Nonprofit Kft. 20</w:t>
      </w:r>
      <w:r>
        <w:rPr>
          <w:rFonts w:eastAsia="Arial Unicode MS"/>
          <w:kern w:val="2"/>
          <w:lang w:eastAsia="zh-CN" w:bidi="hi-IN"/>
        </w:rPr>
        <w:t>23</w:t>
      </w:r>
      <w:r w:rsidRPr="00D76916">
        <w:rPr>
          <w:rFonts w:eastAsia="Arial Unicode MS"/>
          <w:kern w:val="2"/>
          <w:lang w:eastAsia="zh-CN" w:bidi="hi-IN"/>
        </w:rPr>
        <w:t xml:space="preserve">. év </w:t>
      </w:r>
      <w:r>
        <w:rPr>
          <w:rFonts w:eastAsia="Arial Unicode MS"/>
          <w:kern w:val="2"/>
          <w:lang w:eastAsia="zh-CN" w:bidi="hi-IN"/>
        </w:rPr>
        <w:t>harmadik negyed</w:t>
      </w:r>
      <w:r w:rsidRPr="00D76916">
        <w:rPr>
          <w:rFonts w:eastAsia="Arial Unicode MS"/>
          <w:kern w:val="2"/>
          <w:lang w:eastAsia="zh-CN" w:bidi="hi-IN"/>
        </w:rPr>
        <w:t>évre vonatkozó pénzügyi beszámolójának elfogadására</w:t>
      </w:r>
    </w:p>
    <w:p w:rsidR="00F649B4" w:rsidRPr="00D76916" w:rsidRDefault="00F649B4" w:rsidP="00F649B4">
      <w:pPr>
        <w:tabs>
          <w:tab w:val="left" w:pos="4320"/>
        </w:tabs>
        <w:ind w:firstLine="1440"/>
        <w:jc w:val="both"/>
      </w:pPr>
      <w:r w:rsidRPr="00D76916">
        <w:rPr>
          <w:u w:val="single"/>
        </w:rPr>
        <w:t>Előadó</w:t>
      </w:r>
      <w:r w:rsidRPr="00D76916">
        <w:t xml:space="preserve">: </w:t>
      </w:r>
      <w:r>
        <w:t>Puskás Róbert</w:t>
      </w:r>
      <w:r w:rsidRPr="00D76916">
        <w:t xml:space="preserve"> ügyvezető</w:t>
      </w:r>
      <w:r w:rsidRPr="00D76916">
        <w:tab/>
      </w:r>
    </w:p>
    <w:p w:rsidR="00F649B4" w:rsidRPr="00E054A7" w:rsidRDefault="00F649B4" w:rsidP="00F649B4">
      <w:pPr>
        <w:ind w:firstLine="708"/>
        <w:jc w:val="both"/>
      </w:pPr>
    </w:p>
    <w:p w:rsidR="00F649B4" w:rsidRPr="00065D36" w:rsidRDefault="00F649B4" w:rsidP="00F649B4">
      <w:pPr>
        <w:ind w:left="1410" w:hanging="1410"/>
        <w:jc w:val="both"/>
      </w:pPr>
      <w:r w:rsidRPr="00E054A7">
        <w:t xml:space="preserve">(3. </w:t>
      </w:r>
      <w:proofErr w:type="spellStart"/>
      <w:r w:rsidRPr="00E054A7">
        <w:t>tsp</w:t>
      </w:r>
      <w:proofErr w:type="spellEnd"/>
      <w:r w:rsidRPr="00E054A7">
        <w:t>)</w:t>
      </w:r>
      <w:r w:rsidRPr="00E054A7">
        <w:tab/>
      </w:r>
      <w:r w:rsidRPr="00E054A7">
        <w:tab/>
        <w:t xml:space="preserve">Előterjesztés </w:t>
      </w:r>
      <w:r w:rsidR="00065D36">
        <w:t xml:space="preserve">a </w:t>
      </w:r>
      <w:r w:rsidR="00065D36" w:rsidRPr="00065D36">
        <w:rPr>
          <w:lang w:eastAsia="zh-CN" w:bidi="hi-IN"/>
        </w:rPr>
        <w:t>Művelődési Ház és Könyvtár 2024. évi munkatervének elfogadásár</w:t>
      </w:r>
      <w:r w:rsidR="00065D36" w:rsidRPr="00065D36">
        <w:rPr>
          <w:lang w:eastAsia="zh-CN" w:bidi="hi-IN"/>
        </w:rPr>
        <w:t>a</w:t>
      </w:r>
    </w:p>
    <w:p w:rsidR="00F649B4" w:rsidRPr="00E054A7" w:rsidRDefault="00F649B4" w:rsidP="00F649B4">
      <w:pPr>
        <w:ind w:left="702" w:firstLine="708"/>
        <w:jc w:val="both"/>
      </w:pPr>
      <w:r w:rsidRPr="00E054A7">
        <w:rPr>
          <w:u w:val="single"/>
        </w:rPr>
        <w:t>Előadó</w:t>
      </w:r>
      <w:r w:rsidRPr="00E054A7">
        <w:t xml:space="preserve">: </w:t>
      </w:r>
      <w:r w:rsidR="00065D36">
        <w:t>Puskás Róbert ügyvezető</w:t>
      </w:r>
      <w:r w:rsidRPr="00E054A7">
        <w:tab/>
      </w:r>
    </w:p>
    <w:p w:rsidR="00F649B4" w:rsidRPr="00E054A7" w:rsidRDefault="00F649B4" w:rsidP="00F649B4">
      <w:pPr>
        <w:ind w:firstLine="708"/>
        <w:jc w:val="both"/>
      </w:pPr>
    </w:p>
    <w:p w:rsidR="00F649B4" w:rsidRPr="00E054A7" w:rsidRDefault="00F649B4" w:rsidP="00F649B4">
      <w:pPr>
        <w:ind w:left="1410" w:hanging="1410"/>
        <w:jc w:val="both"/>
        <w:rPr>
          <w:bCs/>
        </w:rPr>
      </w:pPr>
      <w:r w:rsidRPr="00E054A7">
        <w:t xml:space="preserve">(4. </w:t>
      </w:r>
      <w:proofErr w:type="spellStart"/>
      <w:r w:rsidRPr="00E054A7">
        <w:t>tsp</w:t>
      </w:r>
      <w:proofErr w:type="spellEnd"/>
      <w:r w:rsidRPr="00E054A7">
        <w:t>.)</w:t>
      </w:r>
      <w:r w:rsidRPr="00E054A7">
        <w:tab/>
      </w:r>
      <w:r w:rsidRPr="00E054A7">
        <w:tab/>
      </w:r>
      <w:r w:rsidRPr="00E054A7">
        <w:rPr>
          <w:bCs/>
        </w:rPr>
        <w:t>Előterjesztés a Szivárvány Óvoda és Bölcsőde Alapító Okiratának módosítására és egységes szerkezetbe foglalására</w:t>
      </w:r>
    </w:p>
    <w:p w:rsidR="00F649B4" w:rsidRPr="00E054A7" w:rsidRDefault="00F649B4" w:rsidP="00F649B4">
      <w:pPr>
        <w:ind w:left="702" w:firstLine="708"/>
        <w:jc w:val="both"/>
      </w:pPr>
      <w:r w:rsidRPr="00E054A7">
        <w:rPr>
          <w:u w:val="single"/>
        </w:rPr>
        <w:t>Előadó:</w:t>
      </w:r>
      <w:r w:rsidRPr="00E054A7">
        <w:t xml:space="preserve"> Harsányi László polgármester</w:t>
      </w:r>
    </w:p>
    <w:p w:rsidR="00F649B4" w:rsidRPr="00E054A7" w:rsidRDefault="00F649B4" w:rsidP="00F649B4">
      <w:pPr>
        <w:jc w:val="both"/>
      </w:pPr>
    </w:p>
    <w:p w:rsidR="00F649B4" w:rsidRPr="00E054A7" w:rsidRDefault="00F649B4" w:rsidP="00F649B4">
      <w:pPr>
        <w:ind w:left="1410" w:hanging="1410"/>
        <w:jc w:val="both"/>
        <w:rPr>
          <w:bCs/>
        </w:rPr>
      </w:pPr>
      <w:r w:rsidRPr="00E054A7">
        <w:t xml:space="preserve">(5. </w:t>
      </w:r>
      <w:proofErr w:type="spellStart"/>
      <w:r w:rsidRPr="00E054A7">
        <w:t>tsp</w:t>
      </w:r>
      <w:proofErr w:type="spellEnd"/>
      <w:r w:rsidRPr="00E054A7">
        <w:t>.)</w:t>
      </w:r>
      <w:r w:rsidRPr="00E054A7">
        <w:tab/>
      </w:r>
      <w:r w:rsidRPr="00E054A7">
        <w:tab/>
      </w:r>
      <w:r w:rsidRPr="00E054A7">
        <w:rPr>
          <w:bCs/>
        </w:rPr>
        <w:t>Előterjesztés a Szivárvány Óvoda és Bölcsőde Szervezeti és Működési Szabályzatának módosítására és egységes szerkezetbe foglalására</w:t>
      </w:r>
    </w:p>
    <w:p w:rsidR="00F649B4" w:rsidRPr="00E054A7" w:rsidRDefault="00F649B4" w:rsidP="00F649B4">
      <w:pPr>
        <w:ind w:left="702" w:firstLine="708"/>
        <w:jc w:val="both"/>
      </w:pPr>
      <w:r w:rsidRPr="00E054A7">
        <w:rPr>
          <w:u w:val="single"/>
        </w:rPr>
        <w:t>Előadó:</w:t>
      </w:r>
      <w:r w:rsidRPr="00E054A7">
        <w:t xml:space="preserve"> Harsányi László polgármester</w:t>
      </w:r>
    </w:p>
    <w:p w:rsidR="00F649B4" w:rsidRPr="00E054A7" w:rsidRDefault="00F649B4" w:rsidP="00F649B4">
      <w:pPr>
        <w:jc w:val="both"/>
      </w:pPr>
    </w:p>
    <w:p w:rsidR="00F649B4" w:rsidRPr="00E054A7" w:rsidRDefault="00F649B4" w:rsidP="00F649B4">
      <w:pPr>
        <w:ind w:left="1410" w:hanging="1410"/>
        <w:jc w:val="both"/>
        <w:rPr>
          <w:bCs/>
        </w:rPr>
      </w:pPr>
      <w:r w:rsidRPr="00E054A7">
        <w:t xml:space="preserve">(6. </w:t>
      </w:r>
      <w:proofErr w:type="spellStart"/>
      <w:r w:rsidRPr="00E054A7">
        <w:t>tsp</w:t>
      </w:r>
      <w:proofErr w:type="spellEnd"/>
      <w:r w:rsidRPr="00E054A7">
        <w:t>.)</w:t>
      </w:r>
      <w:r w:rsidRPr="00E054A7">
        <w:tab/>
      </w:r>
      <w:r w:rsidRPr="00E054A7">
        <w:tab/>
      </w:r>
      <w:r w:rsidRPr="00E054A7">
        <w:rPr>
          <w:bCs/>
        </w:rPr>
        <w:t>Előterjesztés a Szivárvány Óvoda és Bölcsőde Pedagógiai Programjának elfogadására</w:t>
      </w:r>
    </w:p>
    <w:p w:rsidR="00F649B4" w:rsidRPr="00E054A7" w:rsidRDefault="00F649B4" w:rsidP="00F649B4">
      <w:pPr>
        <w:ind w:left="702" w:firstLine="708"/>
        <w:jc w:val="both"/>
      </w:pPr>
      <w:r w:rsidRPr="00E054A7">
        <w:rPr>
          <w:u w:val="single"/>
        </w:rPr>
        <w:t>Előadó:</w:t>
      </w:r>
      <w:r w:rsidRPr="00E054A7">
        <w:t xml:space="preserve"> Harsányi László polgármester</w:t>
      </w:r>
    </w:p>
    <w:p w:rsidR="00F649B4" w:rsidRPr="00E054A7" w:rsidRDefault="00F649B4" w:rsidP="00F649B4">
      <w:pPr>
        <w:jc w:val="both"/>
      </w:pPr>
    </w:p>
    <w:p w:rsidR="00F649B4" w:rsidRPr="00E054A7" w:rsidRDefault="00F649B4" w:rsidP="00F649B4">
      <w:pPr>
        <w:ind w:left="1410" w:hanging="1410"/>
        <w:jc w:val="both"/>
      </w:pPr>
      <w:r w:rsidRPr="00E054A7">
        <w:t xml:space="preserve">(7. </w:t>
      </w:r>
      <w:proofErr w:type="spellStart"/>
      <w:r w:rsidRPr="00E054A7">
        <w:t>tsp</w:t>
      </w:r>
      <w:proofErr w:type="spellEnd"/>
      <w:r w:rsidRPr="00E054A7">
        <w:t>.)</w:t>
      </w:r>
      <w:r w:rsidRPr="00E054A7">
        <w:tab/>
      </w:r>
      <w:r w:rsidRPr="00E054A7">
        <w:tab/>
        <w:t xml:space="preserve">Beszámoló a Pénzügyi Ellenőrző Bizottság átruházott hatáskörben hozott </w:t>
      </w:r>
      <w:r w:rsidRPr="00E054A7">
        <w:tab/>
        <w:t>döntéseiről</w:t>
      </w:r>
    </w:p>
    <w:p w:rsidR="00F649B4" w:rsidRPr="00E054A7" w:rsidRDefault="00F649B4" w:rsidP="00F649B4">
      <w:pPr>
        <w:jc w:val="both"/>
      </w:pPr>
      <w:r w:rsidRPr="00E054A7">
        <w:tab/>
      </w:r>
      <w:r w:rsidRPr="00E054A7">
        <w:tab/>
      </w:r>
      <w:r w:rsidRPr="00E054A7">
        <w:rPr>
          <w:u w:val="single"/>
        </w:rPr>
        <w:t>Előadó:</w:t>
      </w:r>
      <w:r w:rsidRPr="00E054A7">
        <w:t xml:space="preserve"> Vincze Menyhért bizottsági elnök</w:t>
      </w:r>
    </w:p>
    <w:p w:rsidR="00F649B4" w:rsidRPr="00E054A7" w:rsidRDefault="00F649B4" w:rsidP="00F649B4">
      <w:pPr>
        <w:jc w:val="both"/>
      </w:pPr>
    </w:p>
    <w:p w:rsidR="00F649B4" w:rsidRPr="00E054A7" w:rsidRDefault="00F649B4" w:rsidP="00F649B4">
      <w:pPr>
        <w:ind w:left="1410" w:hanging="1410"/>
        <w:jc w:val="both"/>
      </w:pPr>
      <w:r w:rsidRPr="00E054A7">
        <w:t xml:space="preserve">(8. </w:t>
      </w:r>
      <w:proofErr w:type="spellStart"/>
      <w:r w:rsidRPr="00E054A7">
        <w:t>tsp</w:t>
      </w:r>
      <w:proofErr w:type="spellEnd"/>
      <w:r w:rsidRPr="00E054A7">
        <w:t>.)</w:t>
      </w:r>
      <w:r w:rsidRPr="00E054A7">
        <w:tab/>
        <w:t>Beszámoló a Településfejlesztési átruházott hatáskörben hozott döntéseiről</w:t>
      </w:r>
    </w:p>
    <w:p w:rsidR="00F649B4" w:rsidRPr="00E054A7" w:rsidRDefault="00F649B4" w:rsidP="00F649B4">
      <w:pPr>
        <w:jc w:val="both"/>
      </w:pPr>
      <w:r w:rsidRPr="00E054A7">
        <w:tab/>
      </w:r>
      <w:r w:rsidRPr="00E054A7">
        <w:tab/>
      </w:r>
      <w:r w:rsidRPr="00E054A7">
        <w:rPr>
          <w:u w:val="single"/>
        </w:rPr>
        <w:t>Előadó:</w:t>
      </w:r>
      <w:r w:rsidRPr="00E054A7">
        <w:t xml:space="preserve"> Gombos Csaba bizottsági korelnök</w:t>
      </w:r>
    </w:p>
    <w:p w:rsidR="00F649B4" w:rsidRDefault="00F649B4" w:rsidP="00F649B4">
      <w:pPr>
        <w:jc w:val="both"/>
        <w:rPr>
          <w:color w:val="FF0000"/>
        </w:rPr>
      </w:pPr>
    </w:p>
    <w:p w:rsidR="00F649B4" w:rsidRDefault="00F649B4" w:rsidP="00F649B4">
      <w:pPr>
        <w:jc w:val="both"/>
        <w:rPr>
          <w:color w:val="FF0000"/>
        </w:rPr>
      </w:pPr>
    </w:p>
    <w:p w:rsidR="00F649B4" w:rsidRPr="007E2854" w:rsidRDefault="00F649B4" w:rsidP="00F649B4">
      <w:pPr>
        <w:ind w:left="360" w:hanging="360"/>
        <w:jc w:val="both"/>
        <w:rPr>
          <w:bCs/>
        </w:rPr>
      </w:pPr>
      <w:r w:rsidRPr="007E2854">
        <w:t>(</w:t>
      </w:r>
      <w:r>
        <w:t>9</w:t>
      </w:r>
      <w:r w:rsidRPr="007E2854">
        <w:t xml:space="preserve">. </w:t>
      </w:r>
      <w:proofErr w:type="spellStart"/>
      <w:r w:rsidRPr="007E2854">
        <w:t>tsp</w:t>
      </w:r>
      <w:proofErr w:type="spellEnd"/>
      <w:r w:rsidRPr="007E2854">
        <w:t>.)</w:t>
      </w:r>
      <w:r w:rsidRPr="007E2854">
        <w:tab/>
      </w:r>
      <w:r w:rsidRPr="007E2854">
        <w:rPr>
          <w:bCs/>
        </w:rPr>
        <w:t>Előterjesztés a Képviselő-testület 20</w:t>
      </w:r>
      <w:r>
        <w:rPr>
          <w:bCs/>
        </w:rPr>
        <w:t>24</w:t>
      </w:r>
      <w:r w:rsidRPr="007E2854">
        <w:rPr>
          <w:bCs/>
        </w:rPr>
        <w:t>. évi munkatervének elfogadására</w:t>
      </w:r>
    </w:p>
    <w:p w:rsidR="00F649B4" w:rsidRPr="007E2854" w:rsidRDefault="00F649B4" w:rsidP="00F649B4">
      <w:pPr>
        <w:ind w:left="708" w:firstLine="708"/>
        <w:jc w:val="both"/>
      </w:pPr>
      <w:r w:rsidRPr="007E2854">
        <w:rPr>
          <w:u w:val="single"/>
        </w:rPr>
        <w:t>Előadó</w:t>
      </w:r>
      <w:r w:rsidRPr="007E2854">
        <w:t xml:space="preserve">: </w:t>
      </w:r>
      <w:r>
        <w:t>Harsányi László</w:t>
      </w:r>
      <w:r w:rsidRPr="007E2854">
        <w:t xml:space="preserve"> polgármester</w:t>
      </w:r>
    </w:p>
    <w:p w:rsidR="00F649B4" w:rsidRPr="00447EEE" w:rsidRDefault="00F649B4" w:rsidP="00F649B4">
      <w:pPr>
        <w:pStyle w:val="Szvegtrzs"/>
        <w:ind w:left="708" w:firstLine="708"/>
        <w:rPr>
          <w:color w:val="FF0000"/>
          <w:szCs w:val="24"/>
        </w:rPr>
      </w:pPr>
    </w:p>
    <w:p w:rsidR="00F649B4" w:rsidRPr="00FB10BD" w:rsidRDefault="00F649B4" w:rsidP="00F649B4">
      <w:pPr>
        <w:ind w:left="1410" w:hanging="1410"/>
        <w:jc w:val="both"/>
      </w:pPr>
      <w:r w:rsidRPr="00FB10BD">
        <w:t>(</w:t>
      </w:r>
      <w:r>
        <w:t>10</w:t>
      </w:r>
      <w:r w:rsidRPr="00FB10BD">
        <w:t xml:space="preserve">. </w:t>
      </w:r>
      <w:proofErr w:type="spellStart"/>
      <w:r w:rsidRPr="00FB10BD">
        <w:t>tsp</w:t>
      </w:r>
      <w:proofErr w:type="spellEnd"/>
      <w:r w:rsidRPr="00FB10BD">
        <w:t>.)</w:t>
      </w:r>
      <w:r w:rsidRPr="00FB10BD">
        <w:tab/>
      </w:r>
      <w:r w:rsidRPr="00FB10BD">
        <w:rPr>
          <w:bCs/>
        </w:rPr>
        <w:t>Előterjesztés Dombrád Város Önkormányzata 2024. évi belső ellenőrzési tervének elfogadására</w:t>
      </w:r>
    </w:p>
    <w:p w:rsidR="00F649B4" w:rsidRPr="00FB10BD" w:rsidRDefault="00F649B4" w:rsidP="00F649B4">
      <w:pPr>
        <w:ind w:left="702" w:firstLine="708"/>
        <w:jc w:val="both"/>
      </w:pPr>
      <w:r w:rsidRPr="00FB10BD">
        <w:rPr>
          <w:u w:val="single"/>
        </w:rPr>
        <w:t>Előadó:</w:t>
      </w:r>
      <w:r w:rsidRPr="00FB10BD">
        <w:t xml:space="preserve"> Harsányi László polgármester</w:t>
      </w:r>
    </w:p>
    <w:p w:rsidR="00F649B4" w:rsidRPr="00C56CAC" w:rsidRDefault="00F649B4" w:rsidP="00F649B4">
      <w:pPr>
        <w:ind w:left="708" w:firstLine="702"/>
        <w:jc w:val="both"/>
      </w:pPr>
    </w:p>
    <w:p w:rsidR="00F649B4" w:rsidRPr="00FB10BD" w:rsidRDefault="00F649B4" w:rsidP="00F649B4">
      <w:pPr>
        <w:ind w:left="1410" w:hanging="1410"/>
        <w:jc w:val="both"/>
      </w:pPr>
      <w:r w:rsidRPr="00FB10BD">
        <w:t xml:space="preserve"> (</w:t>
      </w:r>
      <w:r>
        <w:t>11</w:t>
      </w:r>
      <w:r w:rsidRPr="00FB10BD">
        <w:t xml:space="preserve">. </w:t>
      </w:r>
      <w:proofErr w:type="spellStart"/>
      <w:r w:rsidRPr="00FB10BD">
        <w:t>tsp</w:t>
      </w:r>
      <w:proofErr w:type="spellEnd"/>
      <w:r w:rsidRPr="00FB10BD">
        <w:t>.)</w:t>
      </w:r>
      <w:r w:rsidRPr="00FB10BD">
        <w:tab/>
      </w:r>
      <w:r w:rsidRPr="00FB10BD">
        <w:tab/>
        <w:t>Előterjesztés a 2024. évi Járási startmunka mintaprogramokban való részvételre</w:t>
      </w:r>
    </w:p>
    <w:p w:rsidR="00F649B4" w:rsidRPr="00FB10BD" w:rsidRDefault="00F649B4" w:rsidP="00F649B4">
      <w:pPr>
        <w:ind w:left="702" w:firstLine="708"/>
        <w:jc w:val="both"/>
      </w:pPr>
      <w:r w:rsidRPr="00FB10BD">
        <w:rPr>
          <w:u w:val="single"/>
        </w:rPr>
        <w:t>Előadó:</w:t>
      </w:r>
      <w:r w:rsidRPr="00FB10BD">
        <w:t xml:space="preserve"> Harsányi László polgármester</w:t>
      </w:r>
    </w:p>
    <w:p w:rsidR="00F649B4" w:rsidRDefault="00F649B4" w:rsidP="00F649B4">
      <w:pPr>
        <w:jc w:val="both"/>
        <w:rPr>
          <w:color w:val="FF0000"/>
        </w:rPr>
      </w:pPr>
    </w:p>
    <w:p w:rsidR="00F649B4" w:rsidRPr="001C76CF" w:rsidRDefault="00F649B4" w:rsidP="00F649B4">
      <w:pPr>
        <w:ind w:left="1410" w:hanging="1410"/>
        <w:jc w:val="both"/>
      </w:pPr>
      <w:r w:rsidRPr="001C76CF">
        <w:t>(</w:t>
      </w:r>
      <w:r>
        <w:t>12</w:t>
      </w:r>
      <w:r w:rsidRPr="001C76CF">
        <w:t xml:space="preserve">. </w:t>
      </w:r>
      <w:proofErr w:type="spellStart"/>
      <w:r w:rsidRPr="001C76CF">
        <w:t>tsp</w:t>
      </w:r>
      <w:proofErr w:type="spellEnd"/>
      <w:r w:rsidRPr="001C76CF">
        <w:t>.)</w:t>
      </w:r>
      <w:r w:rsidRPr="001C76CF">
        <w:tab/>
      </w:r>
      <w:r w:rsidRPr="001C76CF">
        <w:tab/>
      </w:r>
      <w:r w:rsidRPr="001C76CF">
        <w:rPr>
          <w:bCs/>
        </w:rPr>
        <w:t>Előterjesztés a</w:t>
      </w:r>
      <w:r w:rsidRPr="001C76CF">
        <w:t xml:space="preserve"> </w:t>
      </w:r>
      <w:proofErr w:type="spellStart"/>
      <w:r w:rsidRPr="001C76CF">
        <w:t>dombrádi</w:t>
      </w:r>
      <w:proofErr w:type="spellEnd"/>
      <w:r w:rsidRPr="001C76CF">
        <w:t xml:space="preserve"> 2481 helyrajzi számon található ifjúsági tábor bérletének meghosszabbítására</w:t>
      </w:r>
    </w:p>
    <w:p w:rsidR="00F649B4" w:rsidRPr="001C76CF" w:rsidRDefault="00F649B4" w:rsidP="00F649B4">
      <w:pPr>
        <w:ind w:left="702" w:firstLine="708"/>
        <w:jc w:val="both"/>
      </w:pPr>
      <w:r w:rsidRPr="001C76CF">
        <w:rPr>
          <w:u w:val="single"/>
        </w:rPr>
        <w:t>Előadó:</w:t>
      </w:r>
      <w:r w:rsidRPr="001C76CF">
        <w:t xml:space="preserve"> Harsányi László polgármester</w:t>
      </w:r>
    </w:p>
    <w:p w:rsidR="00F649B4" w:rsidRPr="00447EEE" w:rsidRDefault="00F649B4" w:rsidP="00F649B4">
      <w:pPr>
        <w:ind w:left="702" w:firstLine="708"/>
        <w:jc w:val="both"/>
        <w:rPr>
          <w:color w:val="FF0000"/>
        </w:rPr>
      </w:pPr>
    </w:p>
    <w:p w:rsidR="00F649B4" w:rsidRPr="00B14039" w:rsidRDefault="00F649B4" w:rsidP="00F649B4">
      <w:pPr>
        <w:ind w:left="1410" w:hanging="1410"/>
        <w:jc w:val="both"/>
        <w:rPr>
          <w:bCs/>
        </w:rPr>
      </w:pPr>
      <w:r w:rsidRPr="00B14039">
        <w:t>(</w:t>
      </w:r>
      <w:r>
        <w:t>13</w:t>
      </w:r>
      <w:r w:rsidRPr="00B14039">
        <w:t xml:space="preserve">. </w:t>
      </w:r>
      <w:proofErr w:type="spellStart"/>
      <w:r w:rsidRPr="00B14039">
        <w:t>tsp</w:t>
      </w:r>
      <w:proofErr w:type="spellEnd"/>
      <w:r w:rsidRPr="00B14039">
        <w:t>.)</w:t>
      </w:r>
      <w:r w:rsidRPr="00B14039">
        <w:tab/>
      </w:r>
      <w:r w:rsidRPr="00B14039">
        <w:tab/>
      </w:r>
      <w:r w:rsidRPr="00B14039">
        <w:rPr>
          <w:bCs/>
        </w:rPr>
        <w:t>Előterjesztés az önkormányzat intézményeiben</w:t>
      </w:r>
      <w:r w:rsidRPr="00B14039">
        <w:t xml:space="preserve">, az </w:t>
      </w:r>
      <w:r w:rsidRPr="00B14039">
        <w:rPr>
          <w:bCs/>
        </w:rPr>
        <w:t>önkormányzat intézményeinek alkalmazottai, a vendégétkezők és a fogyatékossággal élők nappali ellátása során biztosított étkeztetés tekintetében 2024. évben alkalmazott étkezési nyersanyagnormák megállapítására</w:t>
      </w:r>
    </w:p>
    <w:p w:rsidR="00F649B4" w:rsidRPr="00B14039" w:rsidRDefault="00F649B4" w:rsidP="00F649B4">
      <w:pPr>
        <w:ind w:left="708" w:firstLine="708"/>
        <w:jc w:val="both"/>
      </w:pPr>
      <w:r w:rsidRPr="00B14039">
        <w:rPr>
          <w:u w:val="single"/>
        </w:rPr>
        <w:t>Előadó:</w:t>
      </w:r>
      <w:r w:rsidRPr="00B14039">
        <w:t xml:space="preserve"> Harsányi László polgármester</w:t>
      </w:r>
    </w:p>
    <w:p w:rsidR="00F649B4" w:rsidRPr="00FB10BD" w:rsidRDefault="00F649B4" w:rsidP="00F649B4">
      <w:pPr>
        <w:jc w:val="both"/>
        <w:rPr>
          <w:b/>
        </w:rPr>
      </w:pPr>
    </w:p>
    <w:p w:rsidR="00065D36" w:rsidRPr="005C1ECB" w:rsidRDefault="00F649B4" w:rsidP="00065D36">
      <w:pPr>
        <w:ind w:left="1410" w:hanging="1410"/>
        <w:jc w:val="both"/>
        <w:rPr>
          <w:bCs/>
        </w:rPr>
      </w:pPr>
      <w:r w:rsidRPr="00D76916">
        <w:t>(</w:t>
      </w:r>
      <w:r>
        <w:t>14</w:t>
      </w:r>
      <w:r w:rsidRPr="00D76916">
        <w:t xml:space="preserve">. </w:t>
      </w:r>
      <w:proofErr w:type="spellStart"/>
      <w:r w:rsidRPr="00D76916">
        <w:t>tsp</w:t>
      </w:r>
      <w:proofErr w:type="spellEnd"/>
      <w:r w:rsidRPr="00D76916">
        <w:t>)</w:t>
      </w:r>
      <w:r>
        <w:tab/>
      </w:r>
      <w:r w:rsidR="00065D36" w:rsidRPr="00B14039">
        <w:rPr>
          <w:bCs/>
        </w:rPr>
        <w:t xml:space="preserve">Előterjesztés </w:t>
      </w:r>
      <w:r w:rsidR="005C1ECB" w:rsidRPr="00D7432E">
        <w:rPr>
          <w:sz w:val="28"/>
          <w:szCs w:val="28"/>
        </w:rPr>
        <w:t xml:space="preserve">a </w:t>
      </w:r>
      <w:r w:rsidR="005C1ECB" w:rsidRPr="005C1ECB">
        <w:rPr>
          <w:bCs/>
        </w:rPr>
        <w:t>TOP-1.2.1-15-SB1-2016-00012 jelű, „</w:t>
      </w:r>
      <w:proofErr w:type="gramStart"/>
      <w:r w:rsidR="005C1ECB" w:rsidRPr="005C1ECB">
        <w:rPr>
          <w:bCs/>
        </w:rPr>
        <w:t>A</w:t>
      </w:r>
      <w:proofErr w:type="gramEnd"/>
      <w:r w:rsidR="005C1ECB" w:rsidRPr="005C1ECB">
        <w:rPr>
          <w:bCs/>
        </w:rPr>
        <w:t xml:space="preserve"> Rétköz turisztika kínálatának integrált fejlesztése – A Rétköz épített, szellemi és természeti örökségének turisztikai célú fejlesztése, termékcsomagok kialakítása a Rétközben” című pályázat keretében benyújtott árajánlatok elbírálásár</w:t>
      </w:r>
      <w:r w:rsidR="005C1ECB" w:rsidRPr="005C1ECB">
        <w:rPr>
          <w:bCs/>
        </w:rPr>
        <w:t>a</w:t>
      </w:r>
    </w:p>
    <w:p w:rsidR="00065D36" w:rsidRPr="005C1ECB" w:rsidRDefault="00065D36" w:rsidP="00065D36">
      <w:pPr>
        <w:ind w:left="1410"/>
        <w:jc w:val="both"/>
      </w:pPr>
      <w:r w:rsidRPr="005C1ECB">
        <w:rPr>
          <w:u w:val="single"/>
        </w:rPr>
        <w:t>Előadó:</w:t>
      </w:r>
      <w:r w:rsidRPr="005C1ECB">
        <w:t xml:space="preserve"> Harsányi László polgármester</w:t>
      </w:r>
    </w:p>
    <w:p w:rsidR="00065D36" w:rsidRPr="005C1ECB" w:rsidRDefault="00065D36" w:rsidP="00F649B4">
      <w:pPr>
        <w:ind w:left="1410" w:hanging="1410"/>
        <w:jc w:val="both"/>
      </w:pPr>
    </w:p>
    <w:p w:rsidR="00065D36" w:rsidRPr="005C1ECB" w:rsidRDefault="00065D36" w:rsidP="00065D36">
      <w:pPr>
        <w:ind w:left="1410" w:hanging="1410"/>
        <w:jc w:val="both"/>
        <w:rPr>
          <w:bCs/>
        </w:rPr>
      </w:pPr>
      <w:r w:rsidRPr="005C1ECB">
        <w:t>(1</w:t>
      </w:r>
      <w:r w:rsidRPr="005C1ECB">
        <w:t>5</w:t>
      </w:r>
      <w:r w:rsidRPr="005C1ECB">
        <w:t xml:space="preserve">. </w:t>
      </w:r>
      <w:proofErr w:type="spellStart"/>
      <w:r w:rsidRPr="005C1ECB">
        <w:t>tsp</w:t>
      </w:r>
      <w:proofErr w:type="spellEnd"/>
      <w:r w:rsidRPr="005C1ECB">
        <w:t>)</w:t>
      </w:r>
      <w:r w:rsidRPr="005C1ECB">
        <w:tab/>
      </w:r>
      <w:r w:rsidRPr="005C1ECB">
        <w:rPr>
          <w:bCs/>
        </w:rPr>
        <w:t xml:space="preserve">Előterjesztés </w:t>
      </w:r>
      <w:r w:rsidR="005C1ECB" w:rsidRPr="005C1ECB">
        <w:t xml:space="preserve">a </w:t>
      </w:r>
      <w:proofErr w:type="spellStart"/>
      <w:r w:rsidR="005C1ECB" w:rsidRPr="005C1ECB">
        <w:t>dombrádi</w:t>
      </w:r>
      <w:proofErr w:type="spellEnd"/>
      <w:r w:rsidR="005C1ECB" w:rsidRPr="005C1ECB">
        <w:t xml:space="preserve"> 836 helyrajzi számú ingatlan megvásárlásár</w:t>
      </w:r>
      <w:r w:rsidR="005C1ECB" w:rsidRPr="005C1ECB">
        <w:t>a</w:t>
      </w:r>
    </w:p>
    <w:p w:rsidR="00065D36" w:rsidRDefault="00065D36" w:rsidP="00065D36">
      <w:pPr>
        <w:ind w:left="1410"/>
        <w:jc w:val="both"/>
      </w:pPr>
      <w:r w:rsidRPr="00B14039">
        <w:rPr>
          <w:u w:val="single"/>
        </w:rPr>
        <w:t>Előadó:</w:t>
      </w:r>
      <w:r w:rsidRPr="00B14039">
        <w:t xml:space="preserve"> Harsányi László polgármester</w:t>
      </w:r>
    </w:p>
    <w:p w:rsidR="00065D36" w:rsidRDefault="00065D36" w:rsidP="00F649B4">
      <w:pPr>
        <w:ind w:left="1410" w:hanging="1410"/>
        <w:jc w:val="both"/>
      </w:pPr>
    </w:p>
    <w:p w:rsidR="001B42B8" w:rsidRDefault="00065D36" w:rsidP="00F649B4">
      <w:pPr>
        <w:ind w:left="1410" w:hanging="1410"/>
        <w:jc w:val="both"/>
      </w:pPr>
      <w:r w:rsidRPr="00D76916">
        <w:t>(</w:t>
      </w:r>
      <w:r>
        <w:t>1</w:t>
      </w:r>
      <w:r>
        <w:t>6</w:t>
      </w:r>
      <w:r w:rsidRPr="00D76916">
        <w:t xml:space="preserve">. </w:t>
      </w:r>
      <w:proofErr w:type="spellStart"/>
      <w:r w:rsidRPr="00D76916">
        <w:t>tsp</w:t>
      </w:r>
      <w:proofErr w:type="spellEnd"/>
      <w:r w:rsidRPr="00D76916">
        <w:t>)</w:t>
      </w:r>
      <w:r>
        <w:tab/>
      </w:r>
      <w:r w:rsidR="001B42B8" w:rsidRPr="005C1ECB">
        <w:rPr>
          <w:bCs/>
        </w:rPr>
        <w:t>Előterjesztés</w:t>
      </w:r>
      <w:r w:rsidR="001B42B8">
        <w:rPr>
          <w:bCs/>
        </w:rPr>
        <w:t xml:space="preserve"> </w:t>
      </w:r>
      <w:r w:rsidR="001B42B8" w:rsidRPr="0007484D">
        <w:t>a Képviselő-testület és szervei Szervezeti és Működési Szabályzatáról szóló 14/2019.(XI.26.) önkormányzati rendelet módosításár</w:t>
      </w:r>
      <w:r w:rsidR="001B42B8">
        <w:t>a</w:t>
      </w:r>
    </w:p>
    <w:p w:rsidR="00F649B4" w:rsidRPr="00F36EFA" w:rsidRDefault="001B42B8" w:rsidP="00F649B4">
      <w:pPr>
        <w:ind w:left="1410" w:hanging="1410"/>
        <w:jc w:val="both"/>
      </w:pPr>
      <w:r>
        <w:tab/>
      </w:r>
      <w:r w:rsidRPr="00B14039">
        <w:rPr>
          <w:u w:val="single"/>
        </w:rPr>
        <w:t>Előadó:</w:t>
      </w:r>
      <w:r>
        <w:t xml:space="preserve"> Vincze Menyhért PEB elnök</w:t>
      </w:r>
    </w:p>
    <w:p w:rsidR="00F649B4" w:rsidRDefault="00F649B4" w:rsidP="00026EED">
      <w:pPr>
        <w:tabs>
          <w:tab w:val="left" w:pos="0"/>
        </w:tabs>
        <w:contextualSpacing/>
        <w:jc w:val="both"/>
        <w:rPr>
          <w:bCs/>
        </w:rPr>
      </w:pPr>
    </w:p>
    <w:p w:rsidR="001B42B8" w:rsidRDefault="001B42B8" w:rsidP="001B42B8">
      <w:pPr>
        <w:ind w:left="1410" w:hanging="1410"/>
        <w:jc w:val="both"/>
      </w:pPr>
      <w:r w:rsidRPr="00D76916">
        <w:t>(</w:t>
      </w:r>
      <w:r>
        <w:t>1</w:t>
      </w:r>
      <w:r>
        <w:t>7</w:t>
      </w:r>
      <w:r w:rsidRPr="00D76916">
        <w:t xml:space="preserve">. </w:t>
      </w:r>
      <w:proofErr w:type="spellStart"/>
      <w:r w:rsidRPr="00D76916">
        <w:t>tsp</w:t>
      </w:r>
      <w:proofErr w:type="spellEnd"/>
      <w:r w:rsidRPr="00D76916">
        <w:t>)</w:t>
      </w:r>
      <w:r>
        <w:tab/>
      </w:r>
      <w:r>
        <w:t>Bejelentések</w:t>
      </w:r>
    </w:p>
    <w:p w:rsidR="008F1DA3" w:rsidRDefault="008F1DA3" w:rsidP="00E27DF0">
      <w:pPr>
        <w:tabs>
          <w:tab w:val="left" w:pos="0"/>
        </w:tabs>
        <w:contextualSpacing/>
        <w:jc w:val="both"/>
        <w:rPr>
          <w:bCs/>
        </w:rPr>
      </w:pPr>
    </w:p>
    <w:p w:rsidR="00085E41" w:rsidRPr="0040301C" w:rsidRDefault="00085E41" w:rsidP="00085E41">
      <w:pPr>
        <w:jc w:val="center"/>
        <w:rPr>
          <w:b/>
        </w:rPr>
      </w:pPr>
    </w:p>
    <w:p w:rsidR="00085E41" w:rsidRPr="0040301C" w:rsidRDefault="00085E41" w:rsidP="00085E41">
      <w:pPr>
        <w:jc w:val="both"/>
      </w:pPr>
    </w:p>
    <w:p w:rsidR="00FC32C2" w:rsidRPr="0083181D" w:rsidRDefault="00FC32C2" w:rsidP="00E5565E">
      <w:pPr>
        <w:ind w:firstLine="708"/>
        <w:jc w:val="both"/>
        <w:rPr>
          <w:b/>
        </w:rPr>
      </w:pPr>
      <w:r w:rsidRPr="0083181D">
        <w:t>Harsányi László s.k.</w:t>
      </w:r>
      <w:r w:rsidRPr="0083181D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0F7329" w:rsidRPr="0083181D">
        <w:t xml:space="preserve">Dr. Nagy Dóra </w:t>
      </w:r>
      <w:r w:rsidRPr="0083181D">
        <w:t>s.k.</w:t>
      </w:r>
    </w:p>
    <w:p w:rsidR="00FC32C2" w:rsidRPr="0083181D" w:rsidRDefault="00FC32C2" w:rsidP="00FC32C2">
      <w:pPr>
        <w:jc w:val="both"/>
      </w:pPr>
      <w:r w:rsidRPr="0083181D">
        <w:t xml:space="preserve">             </w:t>
      </w:r>
      <w:r w:rsidR="009460A6">
        <w:t xml:space="preserve">    </w:t>
      </w:r>
      <w:proofErr w:type="gramStart"/>
      <w:r w:rsidRPr="0083181D">
        <w:t>polgármester</w:t>
      </w:r>
      <w:proofErr w:type="gramEnd"/>
      <w:r w:rsidRPr="0083181D">
        <w:t xml:space="preserve">                                                                           </w:t>
      </w:r>
      <w:r w:rsidR="000F7329" w:rsidRPr="0083181D">
        <w:t xml:space="preserve">   </w:t>
      </w:r>
      <w:r w:rsidR="009460A6">
        <w:tab/>
        <w:t xml:space="preserve">   </w:t>
      </w:r>
      <w:r w:rsidR="000F7329" w:rsidRPr="0083181D">
        <w:t xml:space="preserve"> </w:t>
      </w:r>
      <w:r w:rsidRPr="0083181D">
        <w:t xml:space="preserve">    jegyző</w:t>
      </w:r>
    </w:p>
    <w:p w:rsidR="00FC32C2" w:rsidRPr="0083181D" w:rsidRDefault="00FC32C2" w:rsidP="00FC32C2">
      <w:pPr>
        <w:pBdr>
          <w:bottom w:val="single" w:sz="6" w:space="1" w:color="auto"/>
        </w:pBdr>
        <w:jc w:val="both"/>
      </w:pPr>
    </w:p>
    <w:p w:rsidR="00FC32C2" w:rsidRDefault="00FC32C2" w:rsidP="00FC32C2">
      <w:pPr>
        <w:jc w:val="both"/>
      </w:pPr>
      <w:r w:rsidRPr="0083181D">
        <w:t>D o m b r á d, 202</w:t>
      </w:r>
      <w:r w:rsidR="00490E94">
        <w:t>3</w:t>
      </w:r>
      <w:r w:rsidR="000628ED">
        <w:t xml:space="preserve">. </w:t>
      </w:r>
      <w:r w:rsidR="008F3611">
        <w:t>dec</w:t>
      </w:r>
      <w:r w:rsidR="008B7F57">
        <w:t xml:space="preserve">ember </w:t>
      </w:r>
      <w:r w:rsidR="008F3611">
        <w:t>19</w:t>
      </w:r>
      <w:r w:rsidR="00B737F4">
        <w:t>.</w:t>
      </w:r>
    </w:p>
    <w:p w:rsidR="00925F33" w:rsidRDefault="00925F33" w:rsidP="00FC32C2">
      <w:pPr>
        <w:jc w:val="both"/>
      </w:pPr>
    </w:p>
    <w:p w:rsidR="00526DAA" w:rsidRDefault="00526DAA" w:rsidP="00FC32C2">
      <w:pPr>
        <w:jc w:val="both"/>
      </w:pPr>
    </w:p>
    <w:p w:rsidR="00526DAA" w:rsidRDefault="00526DAA" w:rsidP="00FC32C2">
      <w:pPr>
        <w:jc w:val="both"/>
      </w:pPr>
    </w:p>
    <w:p w:rsidR="00FC32C2" w:rsidRDefault="00FC32C2" w:rsidP="00FC32C2">
      <w:pPr>
        <w:ind w:left="2124" w:firstLine="708"/>
        <w:jc w:val="both"/>
      </w:pPr>
      <w:r w:rsidRPr="0083181D">
        <w:t>A kivonat hiteléül:</w:t>
      </w:r>
    </w:p>
    <w:p w:rsidR="00BF2DC5" w:rsidRDefault="00BF2DC5" w:rsidP="00FC32C2">
      <w:pPr>
        <w:ind w:left="2124" w:firstLine="708"/>
        <w:jc w:val="both"/>
      </w:pPr>
    </w:p>
    <w:p w:rsidR="00BF2DC5" w:rsidRDefault="00BF2DC5" w:rsidP="00FC32C2">
      <w:pPr>
        <w:ind w:left="2124" w:firstLine="708"/>
        <w:jc w:val="both"/>
      </w:pPr>
    </w:p>
    <w:p w:rsidR="00757124" w:rsidRDefault="00757124" w:rsidP="00FC32C2">
      <w:pPr>
        <w:ind w:left="2124" w:firstLine="708"/>
        <w:jc w:val="both"/>
      </w:pPr>
    </w:p>
    <w:p w:rsidR="00FC32C2" w:rsidRPr="0083181D" w:rsidRDefault="00FC32C2" w:rsidP="00FC32C2">
      <w:pPr>
        <w:jc w:val="both"/>
      </w:pPr>
      <w:r w:rsidRPr="0083181D">
        <w:t xml:space="preserve">       </w:t>
      </w:r>
      <w:r w:rsidRPr="0083181D">
        <w:tab/>
      </w:r>
      <w:r w:rsidRPr="0083181D">
        <w:tab/>
        <w:t xml:space="preserve">                                                            </w:t>
      </w:r>
      <w:r w:rsidRPr="0083181D">
        <w:tab/>
        <w:t xml:space="preserve">     </w:t>
      </w:r>
      <w:r w:rsidRPr="0083181D">
        <w:tab/>
      </w:r>
      <w:proofErr w:type="spellStart"/>
      <w:r w:rsidR="00E9465A" w:rsidRPr="0083181D">
        <w:t>Ignéczi</w:t>
      </w:r>
      <w:proofErr w:type="spellEnd"/>
      <w:r w:rsidRPr="0083181D">
        <w:t xml:space="preserve"> Zsuzsanna Judit</w:t>
      </w:r>
    </w:p>
    <w:p w:rsidR="00085E41" w:rsidRDefault="00FC32C2" w:rsidP="00AC0346">
      <w:pPr>
        <w:ind w:firstLine="360"/>
        <w:jc w:val="both"/>
      </w:pPr>
      <w:r w:rsidRPr="0083181D">
        <w:t xml:space="preserve">                               </w:t>
      </w:r>
      <w:r w:rsidRPr="0083181D">
        <w:tab/>
      </w:r>
      <w:r w:rsidRPr="0083181D">
        <w:tab/>
      </w:r>
      <w:r w:rsidRPr="0083181D">
        <w:tab/>
        <w:t xml:space="preserve">        </w:t>
      </w:r>
      <w:r w:rsidRPr="0083181D">
        <w:tab/>
      </w:r>
      <w:r w:rsidRPr="0083181D">
        <w:tab/>
      </w:r>
      <w:r w:rsidRPr="0083181D">
        <w:tab/>
        <w:t xml:space="preserve">       </w:t>
      </w:r>
      <w:proofErr w:type="gramStart"/>
      <w:r w:rsidRPr="0083181D">
        <w:t>hatósági</w:t>
      </w:r>
      <w:proofErr w:type="gramEnd"/>
      <w:r w:rsidRPr="0083181D">
        <w:t xml:space="preserve"> ügyintéző</w:t>
      </w:r>
      <w:bookmarkStart w:id="0" w:name="_GoBack"/>
      <w:bookmarkEnd w:id="0"/>
    </w:p>
    <w:sectPr w:rsidR="00085E41" w:rsidSect="008B7DAB">
      <w:footerReference w:type="even" r:id="rId8"/>
      <w:footerReference w:type="default" r:id="rId9"/>
      <w:pgSz w:w="11910" w:h="16840"/>
      <w:pgMar w:top="1320" w:right="1300" w:bottom="940" w:left="1100" w:header="0" w:footer="6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0D5" w:rsidRDefault="00C310D5">
      <w:r>
        <w:separator/>
      </w:r>
    </w:p>
  </w:endnote>
  <w:endnote w:type="continuationSeparator" w:id="0">
    <w:p w:rsidR="00C310D5" w:rsidRDefault="00C31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5020503060202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45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F76C7">
      <w:rPr>
        <w:rStyle w:val="Oldalszm"/>
        <w:noProof/>
      </w:rPr>
      <w:t>2</w: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0D5" w:rsidRDefault="00C310D5">
      <w:r>
        <w:separator/>
      </w:r>
    </w:p>
  </w:footnote>
  <w:footnote w:type="continuationSeparator" w:id="0">
    <w:p w:rsidR="00C310D5" w:rsidRDefault="00C31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2F10EC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09"/>
        </w:tabs>
        <w:ind w:left="1380" w:hanging="360"/>
      </w:pPr>
      <w:rPr>
        <w:rFonts w:ascii="Wingdings" w:hAnsi="Wingdings" w:cs="Times New Roman" w:hint="default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  <w:sz w:val="24"/>
        <w:szCs w:val="24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cs="Wingdings" w:hint="default"/>
        <w:szCs w:val="24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Cs w:val="24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44101F6"/>
    <w:multiLevelType w:val="multilevel"/>
    <w:tmpl w:val="D1BCAE3C"/>
    <w:styleLink w:val="WW8Num31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 w15:restartNumberingAfterBreak="0">
    <w:nsid w:val="40F23E53"/>
    <w:multiLevelType w:val="hybridMultilevel"/>
    <w:tmpl w:val="C304F4CE"/>
    <w:lvl w:ilvl="0" w:tplc="3ECA460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91481CA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D603CE"/>
    <w:multiLevelType w:val="multilevel"/>
    <w:tmpl w:val="6CF8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2259C9"/>
    <w:multiLevelType w:val="hybridMultilevel"/>
    <w:tmpl w:val="73BC62B0"/>
    <w:lvl w:ilvl="0" w:tplc="E3E67CC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6D1D05"/>
    <w:multiLevelType w:val="hybridMultilevel"/>
    <w:tmpl w:val="BB8C6D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241D87"/>
    <w:multiLevelType w:val="hybridMultilevel"/>
    <w:tmpl w:val="44BAF350"/>
    <w:lvl w:ilvl="0" w:tplc="205CE468">
      <w:start w:val="1"/>
      <w:numFmt w:val="decimal"/>
      <w:pStyle w:val="Cmsor41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A4D3B69"/>
    <w:multiLevelType w:val="hybridMultilevel"/>
    <w:tmpl w:val="75BC52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95448D"/>
    <w:multiLevelType w:val="multilevel"/>
    <w:tmpl w:val="40D8F06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0"/>
  </w:num>
  <w:num w:numId="2">
    <w:abstractNumId w:val="15"/>
  </w:num>
  <w:num w:numId="3">
    <w:abstractNumId w:val="15"/>
    <w:lvlOverride w:ilvl="0">
      <w:startOverride w:val="1"/>
    </w:lvlOverride>
  </w:num>
  <w:num w:numId="4">
    <w:abstractNumId w:val="11"/>
  </w:num>
  <w:num w:numId="5">
    <w:abstractNumId w:val="13"/>
  </w:num>
  <w:num w:numId="6">
    <w:abstractNumId w:val="14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0F"/>
    <w:rsid w:val="00002CE6"/>
    <w:rsid w:val="000046C7"/>
    <w:rsid w:val="0000607D"/>
    <w:rsid w:val="00011EB1"/>
    <w:rsid w:val="00014296"/>
    <w:rsid w:val="000151C1"/>
    <w:rsid w:val="00016773"/>
    <w:rsid w:val="00017509"/>
    <w:rsid w:val="000209E3"/>
    <w:rsid w:val="00021170"/>
    <w:rsid w:val="00021AF8"/>
    <w:rsid w:val="00024BDE"/>
    <w:rsid w:val="00024C91"/>
    <w:rsid w:val="00025FBE"/>
    <w:rsid w:val="00026EED"/>
    <w:rsid w:val="000319E0"/>
    <w:rsid w:val="00031E7A"/>
    <w:rsid w:val="00033C3F"/>
    <w:rsid w:val="00037FF4"/>
    <w:rsid w:val="00044258"/>
    <w:rsid w:val="00044AF6"/>
    <w:rsid w:val="00045C01"/>
    <w:rsid w:val="00046FA1"/>
    <w:rsid w:val="00047A65"/>
    <w:rsid w:val="000506D6"/>
    <w:rsid w:val="00051A8C"/>
    <w:rsid w:val="00053220"/>
    <w:rsid w:val="000563D4"/>
    <w:rsid w:val="00057354"/>
    <w:rsid w:val="00057774"/>
    <w:rsid w:val="00062400"/>
    <w:rsid w:val="000628ED"/>
    <w:rsid w:val="00063501"/>
    <w:rsid w:val="00065D36"/>
    <w:rsid w:val="00067AC0"/>
    <w:rsid w:val="0007070A"/>
    <w:rsid w:val="00070BEB"/>
    <w:rsid w:val="000739DB"/>
    <w:rsid w:val="000749A5"/>
    <w:rsid w:val="00075496"/>
    <w:rsid w:val="0007593C"/>
    <w:rsid w:val="000762E2"/>
    <w:rsid w:val="00085E41"/>
    <w:rsid w:val="0009067D"/>
    <w:rsid w:val="0009166C"/>
    <w:rsid w:val="00094797"/>
    <w:rsid w:val="00095ADC"/>
    <w:rsid w:val="000A1215"/>
    <w:rsid w:val="000A23A4"/>
    <w:rsid w:val="000A2BB3"/>
    <w:rsid w:val="000A4294"/>
    <w:rsid w:val="000A5952"/>
    <w:rsid w:val="000B4600"/>
    <w:rsid w:val="000B5973"/>
    <w:rsid w:val="000C1956"/>
    <w:rsid w:val="000C3EA3"/>
    <w:rsid w:val="000D3EAE"/>
    <w:rsid w:val="000D5577"/>
    <w:rsid w:val="000D6554"/>
    <w:rsid w:val="000D6856"/>
    <w:rsid w:val="000D6DA6"/>
    <w:rsid w:val="000E21BE"/>
    <w:rsid w:val="000E33CF"/>
    <w:rsid w:val="000E4279"/>
    <w:rsid w:val="000E4F77"/>
    <w:rsid w:val="000E679D"/>
    <w:rsid w:val="000F0CD9"/>
    <w:rsid w:val="000F11C0"/>
    <w:rsid w:val="000F2D35"/>
    <w:rsid w:val="000F3875"/>
    <w:rsid w:val="000F448A"/>
    <w:rsid w:val="000F4BAB"/>
    <w:rsid w:val="000F4D08"/>
    <w:rsid w:val="000F6153"/>
    <w:rsid w:val="000F7091"/>
    <w:rsid w:val="000F7329"/>
    <w:rsid w:val="000F76C7"/>
    <w:rsid w:val="00100A8C"/>
    <w:rsid w:val="00104C2E"/>
    <w:rsid w:val="00107FA6"/>
    <w:rsid w:val="00110FDE"/>
    <w:rsid w:val="00112CD9"/>
    <w:rsid w:val="001148F6"/>
    <w:rsid w:val="001207DC"/>
    <w:rsid w:val="001218E7"/>
    <w:rsid w:val="001332D4"/>
    <w:rsid w:val="0013432C"/>
    <w:rsid w:val="001362F6"/>
    <w:rsid w:val="001432DE"/>
    <w:rsid w:val="00143F43"/>
    <w:rsid w:val="00145877"/>
    <w:rsid w:val="00146CEB"/>
    <w:rsid w:val="001507EE"/>
    <w:rsid w:val="00150DA4"/>
    <w:rsid w:val="00153D27"/>
    <w:rsid w:val="00157026"/>
    <w:rsid w:val="00157C74"/>
    <w:rsid w:val="001612A1"/>
    <w:rsid w:val="001674A9"/>
    <w:rsid w:val="00170E9C"/>
    <w:rsid w:val="00175CC2"/>
    <w:rsid w:val="00176889"/>
    <w:rsid w:val="00180AD0"/>
    <w:rsid w:val="00180DED"/>
    <w:rsid w:val="0018294D"/>
    <w:rsid w:val="00182A4D"/>
    <w:rsid w:val="00182E5F"/>
    <w:rsid w:val="001855B2"/>
    <w:rsid w:val="001A14E7"/>
    <w:rsid w:val="001A2B0D"/>
    <w:rsid w:val="001A6258"/>
    <w:rsid w:val="001A73E4"/>
    <w:rsid w:val="001B0085"/>
    <w:rsid w:val="001B1DF1"/>
    <w:rsid w:val="001B35BA"/>
    <w:rsid w:val="001B42B8"/>
    <w:rsid w:val="001B7753"/>
    <w:rsid w:val="001B7BA3"/>
    <w:rsid w:val="001C3218"/>
    <w:rsid w:val="001C7A26"/>
    <w:rsid w:val="001D0636"/>
    <w:rsid w:val="001D2EC8"/>
    <w:rsid w:val="001D3B1C"/>
    <w:rsid w:val="001E0235"/>
    <w:rsid w:val="001E0379"/>
    <w:rsid w:val="001E135E"/>
    <w:rsid w:val="001E2FA4"/>
    <w:rsid w:val="001E6565"/>
    <w:rsid w:val="001F795C"/>
    <w:rsid w:val="00200800"/>
    <w:rsid w:val="00204AF9"/>
    <w:rsid w:val="002053E2"/>
    <w:rsid w:val="00207A0B"/>
    <w:rsid w:val="0021231D"/>
    <w:rsid w:val="0021344B"/>
    <w:rsid w:val="00220BB3"/>
    <w:rsid w:val="00221BC2"/>
    <w:rsid w:val="00221DF7"/>
    <w:rsid w:val="00222988"/>
    <w:rsid w:val="00222DCA"/>
    <w:rsid w:val="0022461C"/>
    <w:rsid w:val="002265D8"/>
    <w:rsid w:val="00231098"/>
    <w:rsid w:val="00236833"/>
    <w:rsid w:val="00240A6F"/>
    <w:rsid w:val="00242BA5"/>
    <w:rsid w:val="00245FDB"/>
    <w:rsid w:val="002505B6"/>
    <w:rsid w:val="00255AD7"/>
    <w:rsid w:val="002640A2"/>
    <w:rsid w:val="002641EB"/>
    <w:rsid w:val="002661D6"/>
    <w:rsid w:val="0026658D"/>
    <w:rsid w:val="00270F9B"/>
    <w:rsid w:val="0027483F"/>
    <w:rsid w:val="00275F1E"/>
    <w:rsid w:val="002775CC"/>
    <w:rsid w:val="00281D73"/>
    <w:rsid w:val="002821D4"/>
    <w:rsid w:val="0029159C"/>
    <w:rsid w:val="0029305B"/>
    <w:rsid w:val="0029389E"/>
    <w:rsid w:val="00294B58"/>
    <w:rsid w:val="00295864"/>
    <w:rsid w:val="00295A12"/>
    <w:rsid w:val="002A10CD"/>
    <w:rsid w:val="002A13A1"/>
    <w:rsid w:val="002A1B19"/>
    <w:rsid w:val="002A3E32"/>
    <w:rsid w:val="002A44E2"/>
    <w:rsid w:val="002A5197"/>
    <w:rsid w:val="002B3782"/>
    <w:rsid w:val="002B49EA"/>
    <w:rsid w:val="002B5DC6"/>
    <w:rsid w:val="002C3390"/>
    <w:rsid w:val="002D3403"/>
    <w:rsid w:val="002D79A7"/>
    <w:rsid w:val="002E0781"/>
    <w:rsid w:val="002E4C78"/>
    <w:rsid w:val="002E7D34"/>
    <w:rsid w:val="002F2CB5"/>
    <w:rsid w:val="002F3409"/>
    <w:rsid w:val="002F3490"/>
    <w:rsid w:val="002F3B7B"/>
    <w:rsid w:val="002F43F6"/>
    <w:rsid w:val="00303F23"/>
    <w:rsid w:val="0031008B"/>
    <w:rsid w:val="003102BF"/>
    <w:rsid w:val="00311D1E"/>
    <w:rsid w:val="003128CD"/>
    <w:rsid w:val="00313175"/>
    <w:rsid w:val="00313C13"/>
    <w:rsid w:val="00315954"/>
    <w:rsid w:val="003160C0"/>
    <w:rsid w:val="00317DB8"/>
    <w:rsid w:val="00323156"/>
    <w:rsid w:val="003237D2"/>
    <w:rsid w:val="0032465E"/>
    <w:rsid w:val="00324F53"/>
    <w:rsid w:val="00325CD9"/>
    <w:rsid w:val="00330E39"/>
    <w:rsid w:val="00331088"/>
    <w:rsid w:val="00332924"/>
    <w:rsid w:val="003367A4"/>
    <w:rsid w:val="0033698F"/>
    <w:rsid w:val="00346664"/>
    <w:rsid w:val="00346C95"/>
    <w:rsid w:val="00346D77"/>
    <w:rsid w:val="00347693"/>
    <w:rsid w:val="0035285C"/>
    <w:rsid w:val="00353785"/>
    <w:rsid w:val="00355448"/>
    <w:rsid w:val="00355894"/>
    <w:rsid w:val="003561BC"/>
    <w:rsid w:val="00362D61"/>
    <w:rsid w:val="00367302"/>
    <w:rsid w:val="00367A4E"/>
    <w:rsid w:val="003721AD"/>
    <w:rsid w:val="0037297B"/>
    <w:rsid w:val="00376A49"/>
    <w:rsid w:val="0038307B"/>
    <w:rsid w:val="0038326A"/>
    <w:rsid w:val="00386735"/>
    <w:rsid w:val="0038705D"/>
    <w:rsid w:val="00391BA3"/>
    <w:rsid w:val="003936FE"/>
    <w:rsid w:val="003944A6"/>
    <w:rsid w:val="00396BAC"/>
    <w:rsid w:val="00396FE4"/>
    <w:rsid w:val="003974A1"/>
    <w:rsid w:val="003A147C"/>
    <w:rsid w:val="003A16C5"/>
    <w:rsid w:val="003A2196"/>
    <w:rsid w:val="003A2934"/>
    <w:rsid w:val="003A362E"/>
    <w:rsid w:val="003A7DC9"/>
    <w:rsid w:val="003B0766"/>
    <w:rsid w:val="003B0869"/>
    <w:rsid w:val="003B74F1"/>
    <w:rsid w:val="003B7914"/>
    <w:rsid w:val="003B7BAF"/>
    <w:rsid w:val="003D35FD"/>
    <w:rsid w:val="003D3B60"/>
    <w:rsid w:val="003D77BF"/>
    <w:rsid w:val="003E0F96"/>
    <w:rsid w:val="003E2D73"/>
    <w:rsid w:val="003F06F0"/>
    <w:rsid w:val="003F29D0"/>
    <w:rsid w:val="003F3FF9"/>
    <w:rsid w:val="00401E17"/>
    <w:rsid w:val="00404D15"/>
    <w:rsid w:val="00406415"/>
    <w:rsid w:val="004119F0"/>
    <w:rsid w:val="00417EC2"/>
    <w:rsid w:val="00421704"/>
    <w:rsid w:val="0042377A"/>
    <w:rsid w:val="004253A5"/>
    <w:rsid w:val="004313BF"/>
    <w:rsid w:val="00431D79"/>
    <w:rsid w:val="00431E7D"/>
    <w:rsid w:val="004326DD"/>
    <w:rsid w:val="00434529"/>
    <w:rsid w:val="00435689"/>
    <w:rsid w:val="00435D17"/>
    <w:rsid w:val="004360B4"/>
    <w:rsid w:val="00440088"/>
    <w:rsid w:val="00441D37"/>
    <w:rsid w:val="004523D3"/>
    <w:rsid w:val="00452B75"/>
    <w:rsid w:val="00454D33"/>
    <w:rsid w:val="00455CE0"/>
    <w:rsid w:val="00455E78"/>
    <w:rsid w:val="004602EC"/>
    <w:rsid w:val="00462D91"/>
    <w:rsid w:val="004647AA"/>
    <w:rsid w:val="00464D86"/>
    <w:rsid w:val="0046626F"/>
    <w:rsid w:val="004701CF"/>
    <w:rsid w:val="004701FE"/>
    <w:rsid w:val="004709BF"/>
    <w:rsid w:val="0047386C"/>
    <w:rsid w:val="00474449"/>
    <w:rsid w:val="00474AAC"/>
    <w:rsid w:val="00475CE6"/>
    <w:rsid w:val="00476C1D"/>
    <w:rsid w:val="00480D22"/>
    <w:rsid w:val="00481312"/>
    <w:rsid w:val="004846A2"/>
    <w:rsid w:val="00485DA6"/>
    <w:rsid w:val="00487CAA"/>
    <w:rsid w:val="00490E94"/>
    <w:rsid w:val="0049112F"/>
    <w:rsid w:val="0049229E"/>
    <w:rsid w:val="00493435"/>
    <w:rsid w:val="004935F5"/>
    <w:rsid w:val="004975A4"/>
    <w:rsid w:val="004A2B6B"/>
    <w:rsid w:val="004A3DF5"/>
    <w:rsid w:val="004A6CC9"/>
    <w:rsid w:val="004B06C1"/>
    <w:rsid w:val="004B0B5C"/>
    <w:rsid w:val="004B1FDB"/>
    <w:rsid w:val="004B4392"/>
    <w:rsid w:val="004B5C77"/>
    <w:rsid w:val="004B622A"/>
    <w:rsid w:val="004B6CAA"/>
    <w:rsid w:val="004B72B7"/>
    <w:rsid w:val="004B7B33"/>
    <w:rsid w:val="004C2446"/>
    <w:rsid w:val="004C26CE"/>
    <w:rsid w:val="004C6C22"/>
    <w:rsid w:val="004C75C5"/>
    <w:rsid w:val="004C7928"/>
    <w:rsid w:val="004D23CA"/>
    <w:rsid w:val="004D2DF2"/>
    <w:rsid w:val="004D3418"/>
    <w:rsid w:val="004E03DE"/>
    <w:rsid w:val="004E2BDD"/>
    <w:rsid w:val="004E499E"/>
    <w:rsid w:val="004E5968"/>
    <w:rsid w:val="004E59FD"/>
    <w:rsid w:val="004E5D6A"/>
    <w:rsid w:val="004E6773"/>
    <w:rsid w:val="004F0A09"/>
    <w:rsid w:val="004F2F1D"/>
    <w:rsid w:val="004F5180"/>
    <w:rsid w:val="004F7096"/>
    <w:rsid w:val="0050217F"/>
    <w:rsid w:val="00502AEF"/>
    <w:rsid w:val="00503B91"/>
    <w:rsid w:val="00507A38"/>
    <w:rsid w:val="00511086"/>
    <w:rsid w:val="005113BB"/>
    <w:rsid w:val="0051435C"/>
    <w:rsid w:val="005158EA"/>
    <w:rsid w:val="005177D4"/>
    <w:rsid w:val="0052309F"/>
    <w:rsid w:val="00523598"/>
    <w:rsid w:val="00526DAA"/>
    <w:rsid w:val="00527451"/>
    <w:rsid w:val="005300E3"/>
    <w:rsid w:val="00535086"/>
    <w:rsid w:val="00537F62"/>
    <w:rsid w:val="00542C1D"/>
    <w:rsid w:val="005543C2"/>
    <w:rsid w:val="00556BCF"/>
    <w:rsid w:val="00560F80"/>
    <w:rsid w:val="005623A2"/>
    <w:rsid w:val="005636C2"/>
    <w:rsid w:val="005637FA"/>
    <w:rsid w:val="00565582"/>
    <w:rsid w:val="005712B3"/>
    <w:rsid w:val="005718B2"/>
    <w:rsid w:val="00572E66"/>
    <w:rsid w:val="0057547C"/>
    <w:rsid w:val="005801A9"/>
    <w:rsid w:val="00581431"/>
    <w:rsid w:val="00584372"/>
    <w:rsid w:val="00585309"/>
    <w:rsid w:val="00594B9E"/>
    <w:rsid w:val="00594C02"/>
    <w:rsid w:val="00594F6D"/>
    <w:rsid w:val="0059515D"/>
    <w:rsid w:val="00595C07"/>
    <w:rsid w:val="0059742D"/>
    <w:rsid w:val="005A235B"/>
    <w:rsid w:val="005A3BAC"/>
    <w:rsid w:val="005A6DB1"/>
    <w:rsid w:val="005A77B4"/>
    <w:rsid w:val="005B19EA"/>
    <w:rsid w:val="005B4772"/>
    <w:rsid w:val="005B556E"/>
    <w:rsid w:val="005B6383"/>
    <w:rsid w:val="005C1ECB"/>
    <w:rsid w:val="005C3981"/>
    <w:rsid w:val="005C5D52"/>
    <w:rsid w:val="005C5E74"/>
    <w:rsid w:val="005C63EE"/>
    <w:rsid w:val="005C75C4"/>
    <w:rsid w:val="005C7D10"/>
    <w:rsid w:val="005C7DA6"/>
    <w:rsid w:val="005D5E4E"/>
    <w:rsid w:val="005D652E"/>
    <w:rsid w:val="005D6A89"/>
    <w:rsid w:val="005E18C5"/>
    <w:rsid w:val="005E214C"/>
    <w:rsid w:val="005F045C"/>
    <w:rsid w:val="005F0AFA"/>
    <w:rsid w:val="005F0D66"/>
    <w:rsid w:val="005F2824"/>
    <w:rsid w:val="005F336E"/>
    <w:rsid w:val="005F5EE9"/>
    <w:rsid w:val="005F7181"/>
    <w:rsid w:val="00601039"/>
    <w:rsid w:val="00606166"/>
    <w:rsid w:val="00606C39"/>
    <w:rsid w:val="00607113"/>
    <w:rsid w:val="006103F9"/>
    <w:rsid w:val="006116F9"/>
    <w:rsid w:val="0061235E"/>
    <w:rsid w:val="00613560"/>
    <w:rsid w:val="006137F0"/>
    <w:rsid w:val="00613836"/>
    <w:rsid w:val="00615B7D"/>
    <w:rsid w:val="00617FBC"/>
    <w:rsid w:val="00620331"/>
    <w:rsid w:val="00620EB1"/>
    <w:rsid w:val="00622A53"/>
    <w:rsid w:val="006309AE"/>
    <w:rsid w:val="00630E5A"/>
    <w:rsid w:val="00633519"/>
    <w:rsid w:val="00633946"/>
    <w:rsid w:val="00633BB3"/>
    <w:rsid w:val="00636E21"/>
    <w:rsid w:val="006423F4"/>
    <w:rsid w:val="006439B7"/>
    <w:rsid w:val="00645C4F"/>
    <w:rsid w:val="0065206F"/>
    <w:rsid w:val="006526FC"/>
    <w:rsid w:val="006635B9"/>
    <w:rsid w:val="00663AD1"/>
    <w:rsid w:val="00666835"/>
    <w:rsid w:val="006668A2"/>
    <w:rsid w:val="006714C0"/>
    <w:rsid w:val="006726E0"/>
    <w:rsid w:val="0067425C"/>
    <w:rsid w:val="006743A8"/>
    <w:rsid w:val="00675E1E"/>
    <w:rsid w:val="0067723A"/>
    <w:rsid w:val="0068255E"/>
    <w:rsid w:val="00684AD6"/>
    <w:rsid w:val="00687F04"/>
    <w:rsid w:val="006906A5"/>
    <w:rsid w:val="00690BAB"/>
    <w:rsid w:val="00690CB9"/>
    <w:rsid w:val="00690E9B"/>
    <w:rsid w:val="00691A85"/>
    <w:rsid w:val="00691C07"/>
    <w:rsid w:val="00692FA2"/>
    <w:rsid w:val="006941B5"/>
    <w:rsid w:val="00694A25"/>
    <w:rsid w:val="00695C13"/>
    <w:rsid w:val="00697AA0"/>
    <w:rsid w:val="006A2012"/>
    <w:rsid w:val="006A3350"/>
    <w:rsid w:val="006A36F1"/>
    <w:rsid w:val="006A4DA8"/>
    <w:rsid w:val="006A7A9D"/>
    <w:rsid w:val="006B037D"/>
    <w:rsid w:val="006B0A8C"/>
    <w:rsid w:val="006B4D13"/>
    <w:rsid w:val="006B6838"/>
    <w:rsid w:val="006C0060"/>
    <w:rsid w:val="006C42F8"/>
    <w:rsid w:val="006C661F"/>
    <w:rsid w:val="006C67F8"/>
    <w:rsid w:val="006D1257"/>
    <w:rsid w:val="006D2A10"/>
    <w:rsid w:val="006D4717"/>
    <w:rsid w:val="006D50C9"/>
    <w:rsid w:val="006D545B"/>
    <w:rsid w:val="006D6D7A"/>
    <w:rsid w:val="006D71A9"/>
    <w:rsid w:val="006E07BF"/>
    <w:rsid w:val="006E0BC4"/>
    <w:rsid w:val="006E7A64"/>
    <w:rsid w:val="006F4C7B"/>
    <w:rsid w:val="007013FD"/>
    <w:rsid w:val="00701F9C"/>
    <w:rsid w:val="007059DD"/>
    <w:rsid w:val="00705DB8"/>
    <w:rsid w:val="00706399"/>
    <w:rsid w:val="00707A99"/>
    <w:rsid w:val="0071392F"/>
    <w:rsid w:val="00714290"/>
    <w:rsid w:val="00715C10"/>
    <w:rsid w:val="00716DE9"/>
    <w:rsid w:val="0071717E"/>
    <w:rsid w:val="0071762C"/>
    <w:rsid w:val="00721603"/>
    <w:rsid w:val="007233EB"/>
    <w:rsid w:val="007248D9"/>
    <w:rsid w:val="00724A12"/>
    <w:rsid w:val="00730408"/>
    <w:rsid w:val="00730D4C"/>
    <w:rsid w:val="00735447"/>
    <w:rsid w:val="007356AF"/>
    <w:rsid w:val="00740185"/>
    <w:rsid w:val="007404D1"/>
    <w:rsid w:val="00745214"/>
    <w:rsid w:val="00746503"/>
    <w:rsid w:val="00752459"/>
    <w:rsid w:val="00754F4E"/>
    <w:rsid w:val="007558A1"/>
    <w:rsid w:val="00757124"/>
    <w:rsid w:val="00757F42"/>
    <w:rsid w:val="007602EB"/>
    <w:rsid w:val="00762072"/>
    <w:rsid w:val="00766095"/>
    <w:rsid w:val="00766AA9"/>
    <w:rsid w:val="00770CDE"/>
    <w:rsid w:val="007753F5"/>
    <w:rsid w:val="00777B9B"/>
    <w:rsid w:val="00781610"/>
    <w:rsid w:val="0079036F"/>
    <w:rsid w:val="0079124B"/>
    <w:rsid w:val="0079448F"/>
    <w:rsid w:val="007973F2"/>
    <w:rsid w:val="007A2F4E"/>
    <w:rsid w:val="007A4163"/>
    <w:rsid w:val="007A5656"/>
    <w:rsid w:val="007B6222"/>
    <w:rsid w:val="007B6436"/>
    <w:rsid w:val="007B7D3C"/>
    <w:rsid w:val="007C3037"/>
    <w:rsid w:val="007C3FF6"/>
    <w:rsid w:val="007C60B0"/>
    <w:rsid w:val="007D08F1"/>
    <w:rsid w:val="007D0F2C"/>
    <w:rsid w:val="007D3137"/>
    <w:rsid w:val="007D31EB"/>
    <w:rsid w:val="007D7D63"/>
    <w:rsid w:val="007E05F2"/>
    <w:rsid w:val="007E17F2"/>
    <w:rsid w:val="007E33BF"/>
    <w:rsid w:val="007E33EB"/>
    <w:rsid w:val="007E4820"/>
    <w:rsid w:val="007E4B36"/>
    <w:rsid w:val="007E625C"/>
    <w:rsid w:val="007F0D96"/>
    <w:rsid w:val="007F167C"/>
    <w:rsid w:val="007F1852"/>
    <w:rsid w:val="007F416E"/>
    <w:rsid w:val="007F4B5A"/>
    <w:rsid w:val="007F4D13"/>
    <w:rsid w:val="007F536F"/>
    <w:rsid w:val="007F66D7"/>
    <w:rsid w:val="007F7AF2"/>
    <w:rsid w:val="008016E8"/>
    <w:rsid w:val="00803167"/>
    <w:rsid w:val="00803A2E"/>
    <w:rsid w:val="0080437C"/>
    <w:rsid w:val="0080452F"/>
    <w:rsid w:val="00805F0D"/>
    <w:rsid w:val="0080622D"/>
    <w:rsid w:val="00807E2D"/>
    <w:rsid w:val="0081073B"/>
    <w:rsid w:val="008107B3"/>
    <w:rsid w:val="008110C9"/>
    <w:rsid w:val="008132DE"/>
    <w:rsid w:val="0081475D"/>
    <w:rsid w:val="00815533"/>
    <w:rsid w:val="0081634F"/>
    <w:rsid w:val="00821195"/>
    <w:rsid w:val="00821A0B"/>
    <w:rsid w:val="00823C13"/>
    <w:rsid w:val="008249F5"/>
    <w:rsid w:val="00824B48"/>
    <w:rsid w:val="00825C27"/>
    <w:rsid w:val="00827F3C"/>
    <w:rsid w:val="00830DCA"/>
    <w:rsid w:val="008315C4"/>
    <w:rsid w:val="0083181D"/>
    <w:rsid w:val="0083188E"/>
    <w:rsid w:val="00833FA9"/>
    <w:rsid w:val="00835195"/>
    <w:rsid w:val="0083569D"/>
    <w:rsid w:val="008371EC"/>
    <w:rsid w:val="00837B03"/>
    <w:rsid w:val="008410F1"/>
    <w:rsid w:val="00841D26"/>
    <w:rsid w:val="00841F37"/>
    <w:rsid w:val="008476B8"/>
    <w:rsid w:val="00847B35"/>
    <w:rsid w:val="00850AB1"/>
    <w:rsid w:val="00851A07"/>
    <w:rsid w:val="00851BBE"/>
    <w:rsid w:val="00853C2F"/>
    <w:rsid w:val="008567AF"/>
    <w:rsid w:val="00856814"/>
    <w:rsid w:val="00860150"/>
    <w:rsid w:val="00860673"/>
    <w:rsid w:val="0086580A"/>
    <w:rsid w:val="00865B46"/>
    <w:rsid w:val="00866760"/>
    <w:rsid w:val="00870144"/>
    <w:rsid w:val="00874F66"/>
    <w:rsid w:val="0087592E"/>
    <w:rsid w:val="008769F0"/>
    <w:rsid w:val="008774CA"/>
    <w:rsid w:val="00880C5D"/>
    <w:rsid w:val="008811DA"/>
    <w:rsid w:val="0088143E"/>
    <w:rsid w:val="008859E3"/>
    <w:rsid w:val="008875A5"/>
    <w:rsid w:val="00887627"/>
    <w:rsid w:val="00890078"/>
    <w:rsid w:val="00891FE1"/>
    <w:rsid w:val="008928A0"/>
    <w:rsid w:val="0089496D"/>
    <w:rsid w:val="008963B5"/>
    <w:rsid w:val="008A00BC"/>
    <w:rsid w:val="008A0966"/>
    <w:rsid w:val="008A2BDA"/>
    <w:rsid w:val="008A3E8D"/>
    <w:rsid w:val="008A4A12"/>
    <w:rsid w:val="008A61E5"/>
    <w:rsid w:val="008A6230"/>
    <w:rsid w:val="008A68FA"/>
    <w:rsid w:val="008A72AF"/>
    <w:rsid w:val="008B7DAB"/>
    <w:rsid w:val="008B7F57"/>
    <w:rsid w:val="008C100F"/>
    <w:rsid w:val="008C2DCB"/>
    <w:rsid w:val="008C3D2F"/>
    <w:rsid w:val="008C55EF"/>
    <w:rsid w:val="008D15FC"/>
    <w:rsid w:val="008D29F9"/>
    <w:rsid w:val="008D4874"/>
    <w:rsid w:val="008D59E1"/>
    <w:rsid w:val="008E191C"/>
    <w:rsid w:val="008E38ED"/>
    <w:rsid w:val="008E4F0E"/>
    <w:rsid w:val="008E6697"/>
    <w:rsid w:val="008E6DC3"/>
    <w:rsid w:val="008F1DA3"/>
    <w:rsid w:val="008F227E"/>
    <w:rsid w:val="008F3611"/>
    <w:rsid w:val="008F4C3A"/>
    <w:rsid w:val="008F6311"/>
    <w:rsid w:val="008F6F6B"/>
    <w:rsid w:val="009009AB"/>
    <w:rsid w:val="00901EB9"/>
    <w:rsid w:val="00903F89"/>
    <w:rsid w:val="009053CB"/>
    <w:rsid w:val="009065A0"/>
    <w:rsid w:val="00907130"/>
    <w:rsid w:val="00907ABF"/>
    <w:rsid w:val="0091482F"/>
    <w:rsid w:val="00915F8A"/>
    <w:rsid w:val="00921A75"/>
    <w:rsid w:val="00922A1F"/>
    <w:rsid w:val="00923643"/>
    <w:rsid w:val="00925625"/>
    <w:rsid w:val="00925C99"/>
    <w:rsid w:val="00925F33"/>
    <w:rsid w:val="009304F3"/>
    <w:rsid w:val="009328E7"/>
    <w:rsid w:val="009349AC"/>
    <w:rsid w:val="00934AF9"/>
    <w:rsid w:val="00934E66"/>
    <w:rsid w:val="0094201A"/>
    <w:rsid w:val="0094403A"/>
    <w:rsid w:val="00945C04"/>
    <w:rsid w:val="009460A6"/>
    <w:rsid w:val="00947710"/>
    <w:rsid w:val="00950EC8"/>
    <w:rsid w:val="0095357C"/>
    <w:rsid w:val="00955DAB"/>
    <w:rsid w:val="009602BF"/>
    <w:rsid w:val="00962FA3"/>
    <w:rsid w:val="0096499F"/>
    <w:rsid w:val="009709E4"/>
    <w:rsid w:val="00970AC6"/>
    <w:rsid w:val="00973895"/>
    <w:rsid w:val="00980237"/>
    <w:rsid w:val="0098034A"/>
    <w:rsid w:val="00980462"/>
    <w:rsid w:val="00984112"/>
    <w:rsid w:val="00985E84"/>
    <w:rsid w:val="00990D90"/>
    <w:rsid w:val="00993A68"/>
    <w:rsid w:val="0099764F"/>
    <w:rsid w:val="00997E4C"/>
    <w:rsid w:val="009A0731"/>
    <w:rsid w:val="009A104B"/>
    <w:rsid w:val="009A5443"/>
    <w:rsid w:val="009A618D"/>
    <w:rsid w:val="009B0D73"/>
    <w:rsid w:val="009B5BC2"/>
    <w:rsid w:val="009B5F6F"/>
    <w:rsid w:val="009B69C7"/>
    <w:rsid w:val="009B6D20"/>
    <w:rsid w:val="009C0341"/>
    <w:rsid w:val="009C13E2"/>
    <w:rsid w:val="009C2E69"/>
    <w:rsid w:val="009C3997"/>
    <w:rsid w:val="009C4434"/>
    <w:rsid w:val="009C5A1F"/>
    <w:rsid w:val="009C64E9"/>
    <w:rsid w:val="009C7B01"/>
    <w:rsid w:val="009D0816"/>
    <w:rsid w:val="009D3DF1"/>
    <w:rsid w:val="009D645D"/>
    <w:rsid w:val="009E44DF"/>
    <w:rsid w:val="009E46F8"/>
    <w:rsid w:val="009E4C2B"/>
    <w:rsid w:val="009E583E"/>
    <w:rsid w:val="009E61CF"/>
    <w:rsid w:val="009E7786"/>
    <w:rsid w:val="009F14CB"/>
    <w:rsid w:val="009F72E9"/>
    <w:rsid w:val="009F7C87"/>
    <w:rsid w:val="00A002AB"/>
    <w:rsid w:val="00A004CA"/>
    <w:rsid w:val="00A018CC"/>
    <w:rsid w:val="00A01E53"/>
    <w:rsid w:val="00A01FB3"/>
    <w:rsid w:val="00A02C2D"/>
    <w:rsid w:val="00A02E7E"/>
    <w:rsid w:val="00A05D2B"/>
    <w:rsid w:val="00A11521"/>
    <w:rsid w:val="00A1521C"/>
    <w:rsid w:val="00A16ABC"/>
    <w:rsid w:val="00A1772E"/>
    <w:rsid w:val="00A22278"/>
    <w:rsid w:val="00A2398A"/>
    <w:rsid w:val="00A23F94"/>
    <w:rsid w:val="00A24F29"/>
    <w:rsid w:val="00A32489"/>
    <w:rsid w:val="00A35873"/>
    <w:rsid w:val="00A35FA0"/>
    <w:rsid w:val="00A36C73"/>
    <w:rsid w:val="00A41617"/>
    <w:rsid w:val="00A44B6D"/>
    <w:rsid w:val="00A4596E"/>
    <w:rsid w:val="00A47DC1"/>
    <w:rsid w:val="00A52C70"/>
    <w:rsid w:val="00A56080"/>
    <w:rsid w:val="00A601B5"/>
    <w:rsid w:val="00A60F4C"/>
    <w:rsid w:val="00A66E49"/>
    <w:rsid w:val="00A7488F"/>
    <w:rsid w:val="00A75585"/>
    <w:rsid w:val="00A771FE"/>
    <w:rsid w:val="00A802B6"/>
    <w:rsid w:val="00A81579"/>
    <w:rsid w:val="00A81DE2"/>
    <w:rsid w:val="00A85C0C"/>
    <w:rsid w:val="00A901D8"/>
    <w:rsid w:val="00A91938"/>
    <w:rsid w:val="00A95CED"/>
    <w:rsid w:val="00A96855"/>
    <w:rsid w:val="00AA091F"/>
    <w:rsid w:val="00AA34DE"/>
    <w:rsid w:val="00AA473F"/>
    <w:rsid w:val="00AA783D"/>
    <w:rsid w:val="00AB1B31"/>
    <w:rsid w:val="00AB3C0F"/>
    <w:rsid w:val="00AB537C"/>
    <w:rsid w:val="00AB65E1"/>
    <w:rsid w:val="00AB76D3"/>
    <w:rsid w:val="00AB76DC"/>
    <w:rsid w:val="00AB7982"/>
    <w:rsid w:val="00AC0346"/>
    <w:rsid w:val="00AC1C69"/>
    <w:rsid w:val="00AC21DA"/>
    <w:rsid w:val="00AC7411"/>
    <w:rsid w:val="00AD04F4"/>
    <w:rsid w:val="00AD38F3"/>
    <w:rsid w:val="00AD440D"/>
    <w:rsid w:val="00AD4B87"/>
    <w:rsid w:val="00AD4C19"/>
    <w:rsid w:val="00AD6281"/>
    <w:rsid w:val="00AE0667"/>
    <w:rsid w:val="00AE18ED"/>
    <w:rsid w:val="00AE2C2A"/>
    <w:rsid w:val="00AE5D83"/>
    <w:rsid w:val="00AF11F0"/>
    <w:rsid w:val="00AF496D"/>
    <w:rsid w:val="00AF4B95"/>
    <w:rsid w:val="00B022AD"/>
    <w:rsid w:val="00B04F48"/>
    <w:rsid w:val="00B057E9"/>
    <w:rsid w:val="00B065E5"/>
    <w:rsid w:val="00B0664C"/>
    <w:rsid w:val="00B10721"/>
    <w:rsid w:val="00B15349"/>
    <w:rsid w:val="00B156FB"/>
    <w:rsid w:val="00B17267"/>
    <w:rsid w:val="00B22E3D"/>
    <w:rsid w:val="00B25521"/>
    <w:rsid w:val="00B25A28"/>
    <w:rsid w:val="00B31E06"/>
    <w:rsid w:val="00B324EA"/>
    <w:rsid w:val="00B3542C"/>
    <w:rsid w:val="00B36BD7"/>
    <w:rsid w:val="00B4045E"/>
    <w:rsid w:val="00B411F9"/>
    <w:rsid w:val="00B42240"/>
    <w:rsid w:val="00B42573"/>
    <w:rsid w:val="00B434A7"/>
    <w:rsid w:val="00B4488F"/>
    <w:rsid w:val="00B50B73"/>
    <w:rsid w:val="00B50F48"/>
    <w:rsid w:val="00B5146C"/>
    <w:rsid w:val="00B51497"/>
    <w:rsid w:val="00B539B5"/>
    <w:rsid w:val="00B56553"/>
    <w:rsid w:val="00B609E7"/>
    <w:rsid w:val="00B61539"/>
    <w:rsid w:val="00B63184"/>
    <w:rsid w:val="00B65998"/>
    <w:rsid w:val="00B67B48"/>
    <w:rsid w:val="00B70A56"/>
    <w:rsid w:val="00B70D67"/>
    <w:rsid w:val="00B70F0B"/>
    <w:rsid w:val="00B71D45"/>
    <w:rsid w:val="00B72EAC"/>
    <w:rsid w:val="00B7356C"/>
    <w:rsid w:val="00B737F4"/>
    <w:rsid w:val="00B754CB"/>
    <w:rsid w:val="00B82622"/>
    <w:rsid w:val="00B84B08"/>
    <w:rsid w:val="00B85EAC"/>
    <w:rsid w:val="00B91826"/>
    <w:rsid w:val="00B91C4D"/>
    <w:rsid w:val="00B91FB6"/>
    <w:rsid w:val="00B91FEB"/>
    <w:rsid w:val="00B934D8"/>
    <w:rsid w:val="00B9710D"/>
    <w:rsid w:val="00B97984"/>
    <w:rsid w:val="00BA080B"/>
    <w:rsid w:val="00BA1DA5"/>
    <w:rsid w:val="00BA75BC"/>
    <w:rsid w:val="00BA7CAD"/>
    <w:rsid w:val="00BB0983"/>
    <w:rsid w:val="00BB369E"/>
    <w:rsid w:val="00BB5C25"/>
    <w:rsid w:val="00BC166C"/>
    <w:rsid w:val="00BC2340"/>
    <w:rsid w:val="00BC26CB"/>
    <w:rsid w:val="00BC3536"/>
    <w:rsid w:val="00BC4AD8"/>
    <w:rsid w:val="00BC6F3B"/>
    <w:rsid w:val="00BD4A9F"/>
    <w:rsid w:val="00BD6B5E"/>
    <w:rsid w:val="00BE1E5E"/>
    <w:rsid w:val="00BE5375"/>
    <w:rsid w:val="00BF1EBB"/>
    <w:rsid w:val="00BF2DC5"/>
    <w:rsid w:val="00BF3AD9"/>
    <w:rsid w:val="00BF4D02"/>
    <w:rsid w:val="00C11294"/>
    <w:rsid w:val="00C14BE3"/>
    <w:rsid w:val="00C14E72"/>
    <w:rsid w:val="00C16BEB"/>
    <w:rsid w:val="00C2187B"/>
    <w:rsid w:val="00C23985"/>
    <w:rsid w:val="00C23E64"/>
    <w:rsid w:val="00C247C6"/>
    <w:rsid w:val="00C25C4F"/>
    <w:rsid w:val="00C26E48"/>
    <w:rsid w:val="00C27DF9"/>
    <w:rsid w:val="00C30C41"/>
    <w:rsid w:val="00C310D5"/>
    <w:rsid w:val="00C320C4"/>
    <w:rsid w:val="00C33ECF"/>
    <w:rsid w:val="00C40678"/>
    <w:rsid w:val="00C40702"/>
    <w:rsid w:val="00C43FBB"/>
    <w:rsid w:val="00C44595"/>
    <w:rsid w:val="00C44984"/>
    <w:rsid w:val="00C44A3D"/>
    <w:rsid w:val="00C539F2"/>
    <w:rsid w:val="00C56F29"/>
    <w:rsid w:val="00C56FDA"/>
    <w:rsid w:val="00C60A85"/>
    <w:rsid w:val="00C61308"/>
    <w:rsid w:val="00C63A4E"/>
    <w:rsid w:val="00C72697"/>
    <w:rsid w:val="00C77F1D"/>
    <w:rsid w:val="00C80367"/>
    <w:rsid w:val="00C823BD"/>
    <w:rsid w:val="00C8341E"/>
    <w:rsid w:val="00C83F2C"/>
    <w:rsid w:val="00C846F3"/>
    <w:rsid w:val="00C91054"/>
    <w:rsid w:val="00C93CCA"/>
    <w:rsid w:val="00CA0CB7"/>
    <w:rsid w:val="00CA3C1E"/>
    <w:rsid w:val="00CA56F3"/>
    <w:rsid w:val="00CA6A1E"/>
    <w:rsid w:val="00CA71A0"/>
    <w:rsid w:val="00CB0DA2"/>
    <w:rsid w:val="00CB4AAD"/>
    <w:rsid w:val="00CB5FB0"/>
    <w:rsid w:val="00CB6612"/>
    <w:rsid w:val="00CC1E03"/>
    <w:rsid w:val="00CC28E2"/>
    <w:rsid w:val="00CC5282"/>
    <w:rsid w:val="00CC5DE9"/>
    <w:rsid w:val="00CC7FD2"/>
    <w:rsid w:val="00CD1DC9"/>
    <w:rsid w:val="00CD1FBB"/>
    <w:rsid w:val="00CD5649"/>
    <w:rsid w:val="00CD5861"/>
    <w:rsid w:val="00CD628C"/>
    <w:rsid w:val="00CE1CD9"/>
    <w:rsid w:val="00CE36F6"/>
    <w:rsid w:val="00CE4F0F"/>
    <w:rsid w:val="00CE5D45"/>
    <w:rsid w:val="00D0084C"/>
    <w:rsid w:val="00D00B3E"/>
    <w:rsid w:val="00D01417"/>
    <w:rsid w:val="00D032F8"/>
    <w:rsid w:val="00D03403"/>
    <w:rsid w:val="00D104CA"/>
    <w:rsid w:val="00D12567"/>
    <w:rsid w:val="00D14BD8"/>
    <w:rsid w:val="00D170BB"/>
    <w:rsid w:val="00D17D17"/>
    <w:rsid w:val="00D22053"/>
    <w:rsid w:val="00D40289"/>
    <w:rsid w:val="00D40677"/>
    <w:rsid w:val="00D414FF"/>
    <w:rsid w:val="00D419D6"/>
    <w:rsid w:val="00D42461"/>
    <w:rsid w:val="00D43691"/>
    <w:rsid w:val="00D439C5"/>
    <w:rsid w:val="00D441E1"/>
    <w:rsid w:val="00D45139"/>
    <w:rsid w:val="00D467EF"/>
    <w:rsid w:val="00D515D1"/>
    <w:rsid w:val="00D53B5F"/>
    <w:rsid w:val="00D53BB1"/>
    <w:rsid w:val="00D55D08"/>
    <w:rsid w:val="00D6090C"/>
    <w:rsid w:val="00D63D01"/>
    <w:rsid w:val="00D6537F"/>
    <w:rsid w:val="00D6649F"/>
    <w:rsid w:val="00D67A02"/>
    <w:rsid w:val="00D707B5"/>
    <w:rsid w:val="00D72A04"/>
    <w:rsid w:val="00D7320A"/>
    <w:rsid w:val="00D746BA"/>
    <w:rsid w:val="00D77971"/>
    <w:rsid w:val="00D826AF"/>
    <w:rsid w:val="00D827D7"/>
    <w:rsid w:val="00D840BC"/>
    <w:rsid w:val="00D85DF1"/>
    <w:rsid w:val="00DA113B"/>
    <w:rsid w:val="00DA2650"/>
    <w:rsid w:val="00DA2F7F"/>
    <w:rsid w:val="00DA6F31"/>
    <w:rsid w:val="00DB28AF"/>
    <w:rsid w:val="00DB721A"/>
    <w:rsid w:val="00DB74F5"/>
    <w:rsid w:val="00DC07A6"/>
    <w:rsid w:val="00DC1AEE"/>
    <w:rsid w:val="00DC2E78"/>
    <w:rsid w:val="00DC5D81"/>
    <w:rsid w:val="00DC6973"/>
    <w:rsid w:val="00DC7D44"/>
    <w:rsid w:val="00DD2B0D"/>
    <w:rsid w:val="00DD38B2"/>
    <w:rsid w:val="00DE049C"/>
    <w:rsid w:val="00DE07CE"/>
    <w:rsid w:val="00DE3529"/>
    <w:rsid w:val="00DE36E0"/>
    <w:rsid w:val="00DE7FCD"/>
    <w:rsid w:val="00DF38D1"/>
    <w:rsid w:val="00DF46C0"/>
    <w:rsid w:val="00DF5F22"/>
    <w:rsid w:val="00E01F09"/>
    <w:rsid w:val="00E0615D"/>
    <w:rsid w:val="00E06857"/>
    <w:rsid w:val="00E074E8"/>
    <w:rsid w:val="00E1005D"/>
    <w:rsid w:val="00E105DD"/>
    <w:rsid w:val="00E12FD5"/>
    <w:rsid w:val="00E130A6"/>
    <w:rsid w:val="00E16246"/>
    <w:rsid w:val="00E16A65"/>
    <w:rsid w:val="00E24EEE"/>
    <w:rsid w:val="00E250A5"/>
    <w:rsid w:val="00E25A8A"/>
    <w:rsid w:val="00E27DF0"/>
    <w:rsid w:val="00E30143"/>
    <w:rsid w:val="00E30E76"/>
    <w:rsid w:val="00E31D04"/>
    <w:rsid w:val="00E32639"/>
    <w:rsid w:val="00E32B9D"/>
    <w:rsid w:val="00E3377F"/>
    <w:rsid w:val="00E339E4"/>
    <w:rsid w:val="00E405E4"/>
    <w:rsid w:val="00E47FDA"/>
    <w:rsid w:val="00E50879"/>
    <w:rsid w:val="00E5143E"/>
    <w:rsid w:val="00E51CEA"/>
    <w:rsid w:val="00E51F75"/>
    <w:rsid w:val="00E5482F"/>
    <w:rsid w:val="00E5565E"/>
    <w:rsid w:val="00E56ABF"/>
    <w:rsid w:val="00E64FBB"/>
    <w:rsid w:val="00E659A9"/>
    <w:rsid w:val="00E65F18"/>
    <w:rsid w:val="00E7049D"/>
    <w:rsid w:val="00E73A8E"/>
    <w:rsid w:val="00E73E9B"/>
    <w:rsid w:val="00E76732"/>
    <w:rsid w:val="00E77801"/>
    <w:rsid w:val="00E8033D"/>
    <w:rsid w:val="00E80F28"/>
    <w:rsid w:val="00E81854"/>
    <w:rsid w:val="00E92DA9"/>
    <w:rsid w:val="00E93DA0"/>
    <w:rsid w:val="00E943E3"/>
    <w:rsid w:val="00E9465A"/>
    <w:rsid w:val="00E95E01"/>
    <w:rsid w:val="00E97851"/>
    <w:rsid w:val="00EA13C3"/>
    <w:rsid w:val="00EA2DC5"/>
    <w:rsid w:val="00EB0906"/>
    <w:rsid w:val="00EB4D91"/>
    <w:rsid w:val="00EB6A11"/>
    <w:rsid w:val="00EB7BC8"/>
    <w:rsid w:val="00EC295E"/>
    <w:rsid w:val="00EC2C90"/>
    <w:rsid w:val="00EC3FDF"/>
    <w:rsid w:val="00ED1805"/>
    <w:rsid w:val="00ED2E1D"/>
    <w:rsid w:val="00ED7FA8"/>
    <w:rsid w:val="00EE3858"/>
    <w:rsid w:val="00EE45BE"/>
    <w:rsid w:val="00EE658C"/>
    <w:rsid w:val="00EF01C0"/>
    <w:rsid w:val="00EF03EB"/>
    <w:rsid w:val="00EF0AAD"/>
    <w:rsid w:val="00EF696C"/>
    <w:rsid w:val="00EF7ADD"/>
    <w:rsid w:val="00F00D0E"/>
    <w:rsid w:val="00F014AF"/>
    <w:rsid w:val="00F02E54"/>
    <w:rsid w:val="00F0311B"/>
    <w:rsid w:val="00F04BD6"/>
    <w:rsid w:val="00F061FE"/>
    <w:rsid w:val="00F064E7"/>
    <w:rsid w:val="00F06FF3"/>
    <w:rsid w:val="00F1441E"/>
    <w:rsid w:val="00F171F4"/>
    <w:rsid w:val="00F213DA"/>
    <w:rsid w:val="00F24B84"/>
    <w:rsid w:val="00F30296"/>
    <w:rsid w:val="00F31F63"/>
    <w:rsid w:val="00F3277C"/>
    <w:rsid w:val="00F32905"/>
    <w:rsid w:val="00F40C2E"/>
    <w:rsid w:val="00F40F2E"/>
    <w:rsid w:val="00F44E8C"/>
    <w:rsid w:val="00F4741D"/>
    <w:rsid w:val="00F5009B"/>
    <w:rsid w:val="00F51E3B"/>
    <w:rsid w:val="00F5323F"/>
    <w:rsid w:val="00F55194"/>
    <w:rsid w:val="00F56F80"/>
    <w:rsid w:val="00F64563"/>
    <w:rsid w:val="00F6492B"/>
    <w:rsid w:val="00F649B4"/>
    <w:rsid w:val="00F663B6"/>
    <w:rsid w:val="00F70632"/>
    <w:rsid w:val="00F70BE6"/>
    <w:rsid w:val="00F7276D"/>
    <w:rsid w:val="00F7305C"/>
    <w:rsid w:val="00F755B6"/>
    <w:rsid w:val="00F76538"/>
    <w:rsid w:val="00F80722"/>
    <w:rsid w:val="00F83181"/>
    <w:rsid w:val="00F83264"/>
    <w:rsid w:val="00F83F83"/>
    <w:rsid w:val="00F841A3"/>
    <w:rsid w:val="00F8475F"/>
    <w:rsid w:val="00F848A8"/>
    <w:rsid w:val="00F90DE3"/>
    <w:rsid w:val="00F912FF"/>
    <w:rsid w:val="00F97983"/>
    <w:rsid w:val="00FA1203"/>
    <w:rsid w:val="00FA1796"/>
    <w:rsid w:val="00FA1CA1"/>
    <w:rsid w:val="00FA3689"/>
    <w:rsid w:val="00FA37AF"/>
    <w:rsid w:val="00FA4F84"/>
    <w:rsid w:val="00FA62F9"/>
    <w:rsid w:val="00FB080A"/>
    <w:rsid w:val="00FB1E36"/>
    <w:rsid w:val="00FB31BE"/>
    <w:rsid w:val="00FB4C7A"/>
    <w:rsid w:val="00FB4E65"/>
    <w:rsid w:val="00FB5A26"/>
    <w:rsid w:val="00FB608B"/>
    <w:rsid w:val="00FB76F2"/>
    <w:rsid w:val="00FB7E79"/>
    <w:rsid w:val="00FC1EC0"/>
    <w:rsid w:val="00FC24FC"/>
    <w:rsid w:val="00FC2E71"/>
    <w:rsid w:val="00FC32C2"/>
    <w:rsid w:val="00FC3BE5"/>
    <w:rsid w:val="00FC4E52"/>
    <w:rsid w:val="00FC552C"/>
    <w:rsid w:val="00FC7BAA"/>
    <w:rsid w:val="00FD0223"/>
    <w:rsid w:val="00FD0B7C"/>
    <w:rsid w:val="00FD2B71"/>
    <w:rsid w:val="00FD59E3"/>
    <w:rsid w:val="00FD5AD6"/>
    <w:rsid w:val="00FD5BA4"/>
    <w:rsid w:val="00FD6778"/>
    <w:rsid w:val="00FD740D"/>
    <w:rsid w:val="00FE27B0"/>
    <w:rsid w:val="00FE4E41"/>
    <w:rsid w:val="00FE55D5"/>
    <w:rsid w:val="00FE678C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DE1FD-91A4-426F-BF39-F1B1E616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1"/>
    <w:qFormat/>
    <w:rsid w:val="00AA473F"/>
    <w:pPr>
      <w:widowControl w:val="0"/>
      <w:autoSpaceDE w:val="0"/>
      <w:autoSpaceDN w:val="0"/>
      <w:ind w:left="318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B3C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B3C0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B3C0F"/>
  </w:style>
  <w:style w:type="table" w:styleId="Rcsostblzat">
    <w:name w:val="Table Grid"/>
    <w:basedOn w:val="Normltblzat"/>
    <w:rsid w:val="00AB3C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A625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25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Felsorolas1,Rendezetlen lista IN-EX,List Paragraph à moi,Welt L Char,Welt L,Bullet List,FooterText,numbered,Paragraphe de liste1,Bulletr List Paragraph,列出段落,列出段落1,Listeafsnit1,Parágrafo da Lista1,List Paragraph2,List Paragraph21"/>
    <w:basedOn w:val="Norml"/>
    <w:link w:val="ListaszerbekezdsChar"/>
    <w:uiPriority w:val="34"/>
    <w:qFormat/>
    <w:rsid w:val="00AD440D"/>
    <w:pPr>
      <w:ind w:left="720"/>
      <w:contextualSpacing/>
    </w:pPr>
  </w:style>
  <w:style w:type="paragraph" w:customStyle="1" w:styleId="Standard">
    <w:name w:val="Standard"/>
    <w:rsid w:val="00AD44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311">
    <w:name w:val="WW8Num311"/>
    <w:basedOn w:val="Nemlista"/>
    <w:rsid w:val="00AD440D"/>
    <w:pPr>
      <w:numPr>
        <w:numId w:val="1"/>
      </w:numPr>
    </w:pPr>
  </w:style>
  <w:style w:type="paragraph" w:styleId="Szvegtrzs">
    <w:name w:val="Body Text"/>
    <w:basedOn w:val="Norml"/>
    <w:link w:val="SzvegtrzsChar"/>
    <w:uiPriority w:val="1"/>
    <w:unhideWhenUsed/>
    <w:qFormat/>
    <w:rsid w:val="0091482F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91482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Felsorolas1 Char,Rendezetlen lista IN-EX Char,List Paragraph à moi Char,Welt L Char Char,Welt L Char1,Bullet List Char,FooterText Char,numbered Char,Paragraphe de liste1 Char,Bulletr List Paragraph Char,列出段落 Char,列出段落1 Char"/>
    <w:link w:val="Listaszerbekezds"/>
    <w:uiPriority w:val="34"/>
    <w:qFormat/>
    <w:rsid w:val="00AB65E1"/>
  </w:style>
  <w:style w:type="paragraph" w:styleId="Lbjegyzetszveg">
    <w:name w:val="footnote text"/>
    <w:basedOn w:val="Norml"/>
    <w:link w:val="LbjegyzetszvegChar"/>
    <w:uiPriority w:val="99"/>
    <w:rsid w:val="00D1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1256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-karakterek">
    <w:name w:val="Lábjegyzet-karakterek"/>
    <w:rsid w:val="00D12567"/>
    <w:rPr>
      <w:vertAlign w:val="superscript"/>
    </w:rPr>
  </w:style>
  <w:style w:type="paragraph" w:customStyle="1" w:styleId="Listaszerbekezds1">
    <w:name w:val="Listaszerű bekezdés1"/>
    <w:rsid w:val="003B7914"/>
    <w:pPr>
      <w:widowControl w:val="0"/>
      <w:suppressAutoHyphens/>
      <w:spacing w:after="0" w:line="100" w:lineRule="atLeast"/>
      <w:ind w:left="720"/>
      <w:jc w:val="both"/>
    </w:pPr>
    <w:rPr>
      <w:rFonts w:ascii="Calibri" w:eastAsia="Arial Unicode MS" w:hAnsi="Calibri" w:cs="font345"/>
      <w:kern w:val="1"/>
      <w:lang w:eastAsia="ar-SA"/>
    </w:rPr>
  </w:style>
  <w:style w:type="paragraph" w:styleId="NormlWeb">
    <w:name w:val="Normal (Web)"/>
    <w:basedOn w:val="Norml"/>
    <w:uiPriority w:val="99"/>
    <w:rsid w:val="001332D4"/>
    <w:pPr>
      <w:spacing w:before="100" w:beforeAutospacing="1" w:after="100" w:afterAutospacing="1"/>
    </w:pPr>
  </w:style>
  <w:style w:type="table" w:customStyle="1" w:styleId="Rcsostblzat1">
    <w:name w:val="Rácsos táblázat1"/>
    <w:basedOn w:val="Normltblzat"/>
    <w:next w:val="Rcsostblzat"/>
    <w:rsid w:val="00A36C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1"/>
    <w:rsid w:val="00AA473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A47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link w:val="CmChar"/>
    <w:uiPriority w:val="1"/>
    <w:qFormat/>
    <w:rsid w:val="00AA473F"/>
    <w:pPr>
      <w:widowControl w:val="0"/>
      <w:autoSpaceDE w:val="0"/>
      <w:autoSpaceDN w:val="0"/>
      <w:spacing w:line="413" w:lineRule="exact"/>
      <w:ind w:left="2018" w:hanging="363"/>
    </w:pPr>
    <w:rPr>
      <w:b/>
      <w:bCs/>
      <w:sz w:val="36"/>
      <w:szCs w:val="36"/>
    </w:rPr>
  </w:style>
  <w:style w:type="character" w:customStyle="1" w:styleId="CmChar">
    <w:name w:val="Cím Char"/>
    <w:basedOn w:val="Bekezdsalapbettpusa"/>
    <w:link w:val="Cm"/>
    <w:uiPriority w:val="1"/>
    <w:rsid w:val="00AA473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Norml"/>
    <w:uiPriority w:val="1"/>
    <w:qFormat/>
    <w:rsid w:val="00AA473F"/>
    <w:pPr>
      <w:widowControl w:val="0"/>
      <w:autoSpaceDE w:val="0"/>
      <w:autoSpaceDN w:val="0"/>
    </w:pPr>
  </w:style>
  <w:style w:type="character" w:styleId="Hiperhivatkozs">
    <w:name w:val="Hyperlink"/>
    <w:basedOn w:val="Bekezdsalapbettpusa"/>
    <w:uiPriority w:val="99"/>
    <w:unhideWhenUsed/>
    <w:rsid w:val="00AA473F"/>
    <w:rPr>
      <w:color w:val="0563C1" w:themeColor="hyperlink"/>
      <w:u w:val="single"/>
    </w:rPr>
  </w:style>
  <w:style w:type="paragraph" w:styleId="Szvegtrzsbehzssal">
    <w:name w:val="Body Text Indent"/>
    <w:basedOn w:val="Norml"/>
    <w:link w:val="SzvegtrzsbehzssalChar"/>
    <w:unhideWhenUsed/>
    <w:rsid w:val="0086676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866760"/>
  </w:style>
  <w:style w:type="paragraph" w:styleId="Alcm">
    <w:name w:val="Subtitle"/>
    <w:basedOn w:val="Norml"/>
    <w:next w:val="Norml"/>
    <w:link w:val="AlcmChar"/>
    <w:qFormat/>
    <w:rsid w:val="00C539F2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Calibri Light" w:hAnsi="Calibri Light"/>
    </w:rPr>
  </w:style>
  <w:style w:type="character" w:customStyle="1" w:styleId="AlcmChar">
    <w:name w:val="Alcím Char"/>
    <w:basedOn w:val="Bekezdsalapbettpusa"/>
    <w:link w:val="Alcm"/>
    <w:rsid w:val="00C539F2"/>
    <w:rPr>
      <w:rFonts w:ascii="Calibri Light" w:eastAsia="Times New Roman" w:hAnsi="Calibri Light" w:cs="Times New Roman"/>
      <w:sz w:val="24"/>
      <w:szCs w:val="24"/>
      <w:lang w:eastAsia="hu-HU"/>
    </w:rPr>
  </w:style>
  <w:style w:type="character" w:styleId="Kiemels2">
    <w:name w:val="Strong"/>
    <w:basedOn w:val="Bekezdsalapbettpusa"/>
    <w:qFormat/>
    <w:rsid w:val="00313175"/>
    <w:rPr>
      <w:b/>
      <w:bCs/>
    </w:rPr>
  </w:style>
  <w:style w:type="character" w:styleId="Lbjegyzet-hivatkozs">
    <w:name w:val="footnote reference"/>
    <w:semiHidden/>
    <w:rsid w:val="00D170BB"/>
    <w:rPr>
      <w:vertAlign w:val="superscript"/>
    </w:rPr>
  </w:style>
  <w:style w:type="paragraph" w:customStyle="1" w:styleId="Default">
    <w:name w:val="Default"/>
    <w:rsid w:val="005C7D1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har">
    <w:name w:val="Char"/>
    <w:basedOn w:val="Norml"/>
    <w:rsid w:val="00F14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3870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1429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14290"/>
  </w:style>
  <w:style w:type="paragraph" w:customStyle="1" w:styleId="Cmsor41">
    <w:name w:val="Címsor 41"/>
    <w:basedOn w:val="Cmsor1"/>
    <w:next w:val="Norml"/>
    <w:uiPriority w:val="9"/>
    <w:unhideWhenUsed/>
    <w:qFormat/>
    <w:rsid w:val="000749A5"/>
    <w:pPr>
      <w:widowControl/>
      <w:numPr>
        <w:numId w:val="2"/>
      </w:numPr>
      <w:tabs>
        <w:tab w:val="num" w:pos="360"/>
      </w:tabs>
      <w:autoSpaceDE/>
      <w:autoSpaceDN/>
      <w:ind w:left="0" w:firstLine="0"/>
      <w:contextualSpacing/>
      <w:jc w:val="both"/>
      <w:outlineLvl w:val="3"/>
    </w:pPr>
    <w:rPr>
      <w:rFonts w:ascii="Arial" w:eastAsia="Calibri" w:hAnsi="Arial" w:cs="Arial"/>
      <w:b w:val="0"/>
      <w:bCs w:val="0"/>
      <w:u w:val="single"/>
      <w:lang w:eastAsia="en-US"/>
    </w:rPr>
  </w:style>
  <w:style w:type="paragraph" w:customStyle="1" w:styleId="Char1">
    <w:name w:val="Char"/>
    <w:basedOn w:val="Norml"/>
    <w:rsid w:val="00E27D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2">
    <w:name w:val="Char"/>
    <w:basedOn w:val="Norml"/>
    <w:rsid w:val="00F02E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3">
    <w:name w:val=" Char"/>
    <w:basedOn w:val="Norml"/>
    <w:rsid w:val="005C1EC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662F3-0F60-4652-9FBB-0B3A31761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462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Iroda522</dc:creator>
  <cp:keywords/>
  <dc:description/>
  <cp:lastModifiedBy>iroda-4141</cp:lastModifiedBy>
  <cp:revision>11</cp:revision>
  <cp:lastPrinted>2023-10-09T06:46:00Z</cp:lastPrinted>
  <dcterms:created xsi:type="dcterms:W3CDTF">2023-12-13T13:44:00Z</dcterms:created>
  <dcterms:modified xsi:type="dcterms:W3CDTF">2023-12-19T10:11:00Z</dcterms:modified>
</cp:coreProperties>
</file>